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6E1" w:rsidRDefault="008D06E1">
      <w:pPr>
        <w:pStyle w:val="Nagwek"/>
        <w:tabs>
          <w:tab w:val="clear" w:pos="4536"/>
          <w:tab w:val="clear" w:pos="9072"/>
        </w:tabs>
        <w:rPr>
          <w:rFonts w:ascii="Tahoma" w:hAnsi="Tahoma" w:cs="Tahoma"/>
        </w:rPr>
      </w:pPr>
    </w:p>
    <w:p w:rsidR="008D06E1" w:rsidRDefault="008D06E1">
      <w:pPr>
        <w:pStyle w:val="Nagwek3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FORMULARZ  OFERTY  CENOWEJ</w:t>
      </w:r>
    </w:p>
    <w:p w:rsidR="008D06E1" w:rsidRDefault="008D06E1">
      <w:pPr>
        <w:rPr>
          <w:rFonts w:ascii="Tahoma" w:hAnsi="Tahoma" w:cs="Tahoma"/>
          <w:b/>
        </w:rPr>
      </w:pPr>
    </w:p>
    <w:p w:rsidR="008D06E1" w:rsidRDefault="008D06E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Ja/my*, niżej podpisany/ni </w:t>
      </w:r>
    </w:p>
    <w:p w:rsidR="008D06E1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</w:rPr>
        <w:t>…..........................................................................................................................................................</w:t>
      </w:r>
    </w:p>
    <w:p w:rsidR="008D06E1" w:rsidRDefault="008D06E1">
      <w:pPr>
        <w:spacing w:line="100" w:lineRule="atLeast"/>
        <w:jc w:val="both"/>
        <w:rPr>
          <w:rFonts w:ascii="Tahoma" w:hAnsi="Tahoma" w:cs="Tahoma"/>
        </w:rPr>
      </w:pPr>
      <w:r>
        <w:rPr>
          <w:rFonts w:ascii="Tahoma" w:hAnsi="Tahoma" w:cs="Tahoma"/>
          <w:i/>
          <w:iCs/>
          <w:sz w:val="16"/>
          <w:szCs w:val="16"/>
        </w:rPr>
        <w:t>(imię, nazwisko, stanowisko / podstawa do reprezentacji)</w:t>
      </w:r>
    </w:p>
    <w:p w:rsidR="008D06E1" w:rsidRDefault="008D06E1">
      <w:pPr>
        <w:spacing w:line="360" w:lineRule="auto"/>
        <w:jc w:val="both"/>
        <w:rPr>
          <w:rFonts w:ascii="Tahoma" w:hAnsi="Tahoma" w:cs="Tahoma"/>
        </w:rPr>
      </w:pPr>
    </w:p>
    <w:p w:rsidR="008D06E1" w:rsidRDefault="008D06E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działając w imieniu i na rzecz:</w:t>
      </w:r>
    </w:p>
    <w:p w:rsidR="008D06E1" w:rsidRDefault="008D06E1">
      <w:pPr>
        <w:spacing w:line="360" w:lineRule="auto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</w:rPr>
        <w:t>…..........................................................................................................................................................</w:t>
      </w:r>
    </w:p>
    <w:p w:rsidR="008D06E1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>(pełna nazwa Wykonawcy/Wykonawców w przypadku wykonawców wspólnie ubiegających się o udzielenie zamówienia)</w:t>
      </w:r>
    </w:p>
    <w:p w:rsidR="008D06E1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</w:p>
    <w:p w:rsidR="008D06E1" w:rsidRDefault="008D06E1">
      <w:pPr>
        <w:spacing w:line="10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Adres siedziby: …....................................................................................................................................</w:t>
      </w:r>
    </w:p>
    <w:p w:rsidR="008D06E1" w:rsidRDefault="008D06E1">
      <w:pPr>
        <w:spacing w:line="100" w:lineRule="atLeast"/>
        <w:jc w:val="both"/>
        <w:rPr>
          <w:rFonts w:ascii="Tahoma" w:hAnsi="Tahoma" w:cs="Tahoma"/>
        </w:rPr>
      </w:pPr>
    </w:p>
    <w:p w:rsidR="008D06E1" w:rsidRDefault="008D06E1">
      <w:pPr>
        <w:spacing w:line="10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Adres do korespondencji: ….....................................................................................................................</w:t>
      </w:r>
    </w:p>
    <w:p w:rsidR="008D06E1" w:rsidRDefault="008D06E1">
      <w:pPr>
        <w:spacing w:line="100" w:lineRule="atLeast"/>
        <w:jc w:val="both"/>
        <w:rPr>
          <w:rFonts w:ascii="Tahoma" w:hAnsi="Tahoma" w:cs="Tahoma"/>
        </w:rPr>
      </w:pPr>
    </w:p>
    <w:p w:rsidR="008D06E1" w:rsidRDefault="008D06E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Kraj: ….................................</w:t>
      </w:r>
    </w:p>
    <w:p w:rsidR="008D06E1" w:rsidRDefault="008D06E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KRS/</w:t>
      </w:r>
      <w:proofErr w:type="spellStart"/>
      <w:r>
        <w:rPr>
          <w:rFonts w:ascii="Tahoma" w:hAnsi="Tahoma" w:cs="Tahoma"/>
        </w:rPr>
        <w:t>CEiDG</w:t>
      </w:r>
      <w:proofErr w:type="spellEnd"/>
      <w:r>
        <w:rPr>
          <w:rFonts w:ascii="Tahoma" w:hAnsi="Tahoma" w:cs="Tahoma"/>
        </w:rPr>
        <w:t>: ….......................</w:t>
      </w:r>
    </w:p>
    <w:p w:rsidR="008D06E1" w:rsidRDefault="008D06E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REGON: …............................</w:t>
      </w:r>
    </w:p>
    <w:p w:rsidR="008D06E1" w:rsidRDefault="008D06E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NIP: ….................................</w:t>
      </w:r>
    </w:p>
    <w:p w:rsidR="008D06E1" w:rsidRDefault="008D06E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TEL.: …................................</w:t>
      </w:r>
    </w:p>
    <w:p w:rsidR="008D06E1" w:rsidRDefault="008D06E1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Adres skrzynki </w:t>
      </w:r>
      <w:proofErr w:type="spellStart"/>
      <w:r>
        <w:rPr>
          <w:rFonts w:ascii="Tahoma" w:hAnsi="Tahoma" w:cs="Tahoma"/>
        </w:rPr>
        <w:t>ePUAP</w:t>
      </w:r>
      <w:proofErr w:type="spellEnd"/>
      <w:r>
        <w:rPr>
          <w:rFonts w:ascii="Tahoma" w:hAnsi="Tahoma" w:cs="Tahoma"/>
        </w:rPr>
        <w:t>: ….............................................</w:t>
      </w:r>
    </w:p>
    <w:p w:rsidR="008D06E1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</w:rPr>
        <w:t>adres e-mail: …..........................................................</w:t>
      </w:r>
    </w:p>
    <w:p w:rsidR="008D06E1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>(na któr</w:t>
      </w:r>
      <w:r w:rsidR="000540D3">
        <w:rPr>
          <w:rFonts w:ascii="Tahoma" w:hAnsi="Tahoma" w:cs="Tahoma"/>
          <w:i/>
          <w:iCs/>
          <w:sz w:val="16"/>
          <w:szCs w:val="16"/>
        </w:rPr>
        <w:t>y</w:t>
      </w:r>
      <w:r>
        <w:rPr>
          <w:rFonts w:ascii="Tahoma" w:hAnsi="Tahoma" w:cs="Tahoma"/>
          <w:i/>
          <w:iCs/>
          <w:sz w:val="16"/>
          <w:szCs w:val="16"/>
        </w:rPr>
        <w:t xml:space="preserve"> Zamawiający ma przesyłać korespondencję)</w:t>
      </w:r>
    </w:p>
    <w:p w:rsidR="008D06E1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</w:p>
    <w:p w:rsidR="001654D8" w:rsidRPr="00F16E9A" w:rsidRDefault="001654D8" w:rsidP="00E2279B">
      <w:pPr>
        <w:spacing w:line="100" w:lineRule="atLeast"/>
        <w:jc w:val="both"/>
        <w:rPr>
          <w:rFonts w:ascii="Tahoma" w:hAnsi="Tahoma" w:cs="Tahoma"/>
          <w:color w:val="000000"/>
        </w:rPr>
      </w:pPr>
      <w:r w:rsidRPr="00F16E9A">
        <w:rPr>
          <w:rFonts w:ascii="Tahoma" w:hAnsi="Tahoma" w:cs="Tahoma"/>
          <w:color w:val="000000"/>
        </w:rPr>
        <w:t>Oświadczam, że należę do grupy mikro  ⃣ , małych  ⃣   lub średnich  ⃣   przedsiębiorstw</w:t>
      </w:r>
      <w:r w:rsidR="0031361B">
        <w:rPr>
          <w:rFonts w:ascii="Tahoma" w:hAnsi="Tahoma" w:cs="Tahoma"/>
          <w:color w:val="000000"/>
        </w:rPr>
        <w:t xml:space="preserve"> lub INNE (np. Duże)   ⃣  </w:t>
      </w:r>
      <w:r w:rsidRPr="00F16E9A">
        <w:rPr>
          <w:rFonts w:ascii="Tahoma" w:hAnsi="Tahoma" w:cs="Tahoma"/>
          <w:color w:val="000000"/>
        </w:rPr>
        <w:t>.</w:t>
      </w:r>
    </w:p>
    <w:p w:rsidR="008D06E1" w:rsidRPr="00854817" w:rsidRDefault="008D06E1" w:rsidP="00854817">
      <w:pPr>
        <w:pStyle w:val="NormalnyWeb"/>
        <w:spacing w:after="40"/>
        <w:jc w:val="both"/>
        <w:rPr>
          <w:rFonts w:ascii="Tahoma" w:hAnsi="Tahoma" w:cs="Tahoma"/>
          <w:b/>
          <w:sz w:val="20"/>
          <w:szCs w:val="20"/>
        </w:rPr>
      </w:pPr>
      <w:r w:rsidRPr="00317042">
        <w:rPr>
          <w:rFonts w:ascii="Tahoma" w:hAnsi="Tahoma" w:cs="Tahoma"/>
          <w:sz w:val="20"/>
          <w:szCs w:val="20"/>
        </w:rPr>
        <w:t>Ubiegając się o udzielenie zamówienia publicznego na</w:t>
      </w:r>
      <w:r>
        <w:rPr>
          <w:rFonts w:ascii="Tahoma" w:hAnsi="Tahoma" w:cs="Tahoma"/>
        </w:rPr>
        <w:t xml:space="preserve"> „</w:t>
      </w:r>
      <w:r w:rsidR="00854817" w:rsidRPr="00FC6FBF">
        <w:rPr>
          <w:rFonts w:ascii="Tahoma" w:hAnsi="Tahoma" w:cs="Tahoma"/>
          <w:b/>
          <w:sz w:val="20"/>
          <w:szCs w:val="20"/>
        </w:rPr>
        <w:t>Dostawę sprzętu informatycznego</w:t>
      </w:r>
      <w:r w:rsidR="00E2279B">
        <w:rPr>
          <w:rFonts w:ascii="Tahoma" w:hAnsi="Tahoma" w:cs="Tahoma"/>
          <w:b/>
          <w:bCs/>
          <w:sz w:val="20"/>
          <w:szCs w:val="20"/>
        </w:rPr>
        <w:t>”</w:t>
      </w:r>
      <w:r w:rsidR="00317042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317042">
        <w:rPr>
          <w:rFonts w:ascii="Tahoma" w:hAnsi="Tahoma" w:cs="Tahoma"/>
          <w:sz w:val="20"/>
          <w:szCs w:val="20"/>
        </w:rPr>
        <w:t xml:space="preserve">niniejszym składam(y) ofertę na realizacje przedmiotu zamówienia w zakresie określonym w Specyfikacji Warunków Zamówienia oraz </w:t>
      </w:r>
      <w:r w:rsidRPr="00317042">
        <w:rPr>
          <w:rFonts w:ascii="Tahoma" w:hAnsi="Tahoma" w:cs="Tahoma"/>
          <w:b/>
          <w:sz w:val="20"/>
          <w:szCs w:val="20"/>
        </w:rPr>
        <w:t xml:space="preserve">zgodnie z opisem przedmiotu zamówienia </w:t>
      </w:r>
      <w:r w:rsidR="005452B7" w:rsidRPr="00317042">
        <w:rPr>
          <w:rFonts w:ascii="Tahoma" w:hAnsi="Tahoma" w:cs="Tahoma"/>
          <w:b/>
          <w:sz w:val="20"/>
          <w:szCs w:val="20"/>
        </w:rPr>
        <w:t>dot. odpowiednio części 1</w:t>
      </w:r>
      <w:r w:rsidR="008F4B5D" w:rsidRPr="00317042">
        <w:rPr>
          <w:rFonts w:ascii="Tahoma" w:hAnsi="Tahoma" w:cs="Tahoma"/>
          <w:b/>
          <w:sz w:val="20"/>
          <w:szCs w:val="20"/>
        </w:rPr>
        <w:t>, 2,</w:t>
      </w:r>
      <w:r w:rsidR="00854817">
        <w:rPr>
          <w:rFonts w:ascii="Tahoma" w:hAnsi="Tahoma" w:cs="Tahoma"/>
          <w:b/>
          <w:sz w:val="20"/>
          <w:szCs w:val="20"/>
        </w:rPr>
        <w:t xml:space="preserve"> 3</w:t>
      </w:r>
      <w:r w:rsidR="00ED7B6B">
        <w:rPr>
          <w:rFonts w:ascii="Tahoma" w:hAnsi="Tahoma" w:cs="Tahoma"/>
          <w:b/>
          <w:sz w:val="20"/>
          <w:szCs w:val="20"/>
        </w:rPr>
        <w:t>,</w:t>
      </w:r>
      <w:r w:rsidR="00854817">
        <w:rPr>
          <w:rFonts w:ascii="Tahoma" w:hAnsi="Tahoma" w:cs="Tahoma"/>
          <w:b/>
          <w:sz w:val="20"/>
          <w:szCs w:val="20"/>
        </w:rPr>
        <w:t xml:space="preserve"> 4</w:t>
      </w:r>
      <w:r w:rsidR="00ED7B6B">
        <w:rPr>
          <w:rFonts w:ascii="Tahoma" w:hAnsi="Tahoma" w:cs="Tahoma"/>
          <w:b/>
          <w:sz w:val="20"/>
          <w:szCs w:val="20"/>
        </w:rPr>
        <w:t>, 5 i 6</w:t>
      </w:r>
      <w:bookmarkStart w:id="0" w:name="_GoBack"/>
      <w:bookmarkEnd w:id="0"/>
      <w:r w:rsidR="00854817">
        <w:rPr>
          <w:rFonts w:ascii="Tahoma" w:hAnsi="Tahoma" w:cs="Tahoma"/>
          <w:b/>
          <w:sz w:val="20"/>
          <w:szCs w:val="20"/>
        </w:rPr>
        <w:t xml:space="preserve"> zamówienia</w:t>
      </w:r>
      <w:r w:rsidR="008F4B5D" w:rsidRPr="00317042">
        <w:rPr>
          <w:rFonts w:ascii="Tahoma" w:hAnsi="Tahoma" w:cs="Tahoma"/>
          <w:b/>
          <w:sz w:val="20"/>
          <w:szCs w:val="20"/>
        </w:rPr>
        <w:t xml:space="preserve"> </w:t>
      </w:r>
      <w:r w:rsidRPr="00317042">
        <w:rPr>
          <w:rFonts w:ascii="Tahoma" w:hAnsi="Tahoma" w:cs="Tahoma"/>
          <w:b/>
          <w:sz w:val="20"/>
          <w:szCs w:val="20"/>
        </w:rPr>
        <w:t>do Formularza oferty</w:t>
      </w:r>
      <w:r w:rsidR="00A63802">
        <w:rPr>
          <w:rFonts w:ascii="Tahoma" w:hAnsi="Tahoma" w:cs="Tahoma"/>
          <w:b/>
          <w:sz w:val="20"/>
          <w:szCs w:val="20"/>
        </w:rPr>
        <w:t xml:space="preserve"> cenowej</w:t>
      </w:r>
      <w:r w:rsidR="00854817">
        <w:rPr>
          <w:rFonts w:ascii="Tahoma" w:hAnsi="Tahoma" w:cs="Tahoma"/>
          <w:b/>
          <w:sz w:val="20"/>
          <w:szCs w:val="20"/>
        </w:rPr>
        <w:t xml:space="preserve"> </w:t>
      </w:r>
      <w:r w:rsidRPr="00854817">
        <w:rPr>
          <w:rFonts w:ascii="Tahoma" w:hAnsi="Tahoma" w:cs="Tahoma"/>
          <w:b/>
          <w:sz w:val="20"/>
          <w:szCs w:val="20"/>
        </w:rPr>
        <w:t>za cenę:</w:t>
      </w:r>
    </w:p>
    <w:p w:rsidR="008D06E1" w:rsidRDefault="008D06E1">
      <w:pPr>
        <w:pStyle w:val="Tekstpodstawowywcity31"/>
        <w:spacing w:line="360" w:lineRule="auto"/>
        <w:ind w:left="0" w:firstLine="0"/>
        <w:rPr>
          <w:rFonts w:ascii="Tahoma" w:hAnsi="Tahoma" w:cs="Tahoma"/>
          <w:b/>
        </w:rPr>
      </w:pPr>
    </w:p>
    <w:p w:rsidR="008D06E1" w:rsidRDefault="008D06E1">
      <w:pPr>
        <w:pStyle w:val="Tekstpodstawowywcity31"/>
        <w:spacing w:line="360" w:lineRule="auto"/>
        <w:ind w:left="284" w:firstLine="0"/>
        <w:rPr>
          <w:rFonts w:ascii="Tahoma" w:hAnsi="Tahoma" w:cs="Tahoma"/>
          <w:b/>
        </w:rPr>
      </w:pPr>
      <w:r>
        <w:rPr>
          <w:rFonts w:ascii="Tahoma" w:hAnsi="Tahoma" w:cs="Tahoma"/>
          <w:b/>
          <w:u w:val="single"/>
        </w:rPr>
        <w:t>na CZĘŚĆ 1 zamówienia:</w:t>
      </w:r>
    </w:p>
    <w:p w:rsidR="008D06E1" w:rsidRDefault="008D06E1">
      <w:pPr>
        <w:numPr>
          <w:ilvl w:val="0"/>
          <w:numId w:val="2"/>
        </w:numPr>
        <w:spacing w:line="360" w:lineRule="auto"/>
        <w:rPr>
          <w:rFonts w:ascii="Tahoma" w:hAnsi="Tahoma"/>
        </w:rPr>
      </w:pPr>
      <w:r>
        <w:rPr>
          <w:rFonts w:ascii="Tahoma" w:hAnsi="Tahoma"/>
        </w:rPr>
        <w:t>wartość netto …................ zł (słownie: .................................................................................),</w:t>
      </w:r>
    </w:p>
    <w:p w:rsidR="008D06E1" w:rsidRDefault="008D06E1">
      <w:pPr>
        <w:numPr>
          <w:ilvl w:val="0"/>
          <w:numId w:val="2"/>
        </w:numPr>
        <w:spacing w:line="360" w:lineRule="auto"/>
        <w:rPr>
          <w:rFonts w:ascii="Tahoma" w:hAnsi="Tahoma"/>
        </w:rPr>
      </w:pPr>
      <w:r>
        <w:rPr>
          <w:rFonts w:ascii="Tahoma" w:hAnsi="Tahoma"/>
        </w:rPr>
        <w:t>stawka podatku od towarów i usług (VAT) ............ %  (słownie: .............................................),</w:t>
      </w:r>
    </w:p>
    <w:p w:rsidR="008D06E1" w:rsidRDefault="008D06E1">
      <w:pPr>
        <w:numPr>
          <w:ilvl w:val="0"/>
          <w:numId w:val="2"/>
        </w:numPr>
        <w:spacing w:line="360" w:lineRule="auto"/>
        <w:rPr>
          <w:rFonts w:ascii="Tahoma" w:hAnsi="Tahoma"/>
        </w:rPr>
      </w:pPr>
      <w:r>
        <w:rPr>
          <w:rFonts w:ascii="Tahoma" w:hAnsi="Tahoma"/>
        </w:rPr>
        <w:t>kwota podatku od towarów i usług (VAT) ............... zł (słownie: .............................................),</w:t>
      </w:r>
    </w:p>
    <w:p w:rsidR="008D06E1" w:rsidRPr="00E2279B" w:rsidRDefault="008D06E1" w:rsidP="00E2279B">
      <w:pPr>
        <w:numPr>
          <w:ilvl w:val="0"/>
          <w:numId w:val="2"/>
        </w:numPr>
        <w:spacing w:line="360" w:lineRule="auto"/>
        <w:rPr>
          <w:rFonts w:ascii="Tahoma" w:hAnsi="Tahoma" w:cs="Tahoma"/>
        </w:rPr>
      </w:pPr>
      <w:r>
        <w:rPr>
          <w:rFonts w:ascii="Tahoma" w:hAnsi="Tahoma"/>
        </w:rPr>
        <w:t>wartość brutto .................................... zł (słownie: ...............................................................).</w:t>
      </w:r>
    </w:p>
    <w:p w:rsidR="00E2279B" w:rsidRPr="00E2279B" w:rsidRDefault="00E2279B" w:rsidP="00E2279B">
      <w:pPr>
        <w:spacing w:line="360" w:lineRule="auto"/>
        <w:ind w:left="720"/>
        <w:rPr>
          <w:rFonts w:ascii="Tahoma" w:hAnsi="Tahoma" w:cs="Tahoma"/>
        </w:rPr>
      </w:pPr>
    </w:p>
    <w:p w:rsidR="008D06E1" w:rsidRPr="0059189A" w:rsidRDefault="008D06E1" w:rsidP="005452B7">
      <w:pPr>
        <w:pStyle w:val="Tekstpodstawowywcity31"/>
        <w:shd w:val="clear" w:color="auto" w:fill="FFFFFF"/>
        <w:tabs>
          <w:tab w:val="left" w:pos="426"/>
        </w:tabs>
        <w:spacing w:line="360" w:lineRule="auto"/>
        <w:ind w:left="284" w:firstLine="0"/>
        <w:rPr>
          <w:rFonts w:ascii="Tahoma" w:hAnsi="Tahoma" w:cs="Tahoma"/>
          <w:b/>
          <w:u w:val="single"/>
          <w:shd w:val="clear" w:color="auto" w:fill="FFFFFF"/>
        </w:rPr>
      </w:pPr>
      <w:r w:rsidRPr="0059189A">
        <w:rPr>
          <w:rFonts w:ascii="Tahoma" w:hAnsi="Tahoma" w:cs="Tahoma"/>
          <w:b/>
          <w:u w:val="single"/>
          <w:shd w:val="clear" w:color="auto" w:fill="FFFFFF"/>
        </w:rPr>
        <w:t>na CZĘŚĆ 2 zamówienia:</w:t>
      </w:r>
    </w:p>
    <w:p w:rsidR="008D06E1" w:rsidRPr="005452B7" w:rsidRDefault="008D06E1" w:rsidP="005452B7">
      <w:pPr>
        <w:pStyle w:val="Tekstpodstawowywcity31"/>
        <w:numPr>
          <w:ilvl w:val="0"/>
          <w:numId w:val="3"/>
        </w:numPr>
        <w:shd w:val="clear" w:color="auto" w:fill="FFFFFF"/>
        <w:tabs>
          <w:tab w:val="left" w:pos="915"/>
          <w:tab w:val="left" w:pos="990"/>
          <w:tab w:val="left" w:pos="1288"/>
          <w:tab w:val="left" w:pos="1353"/>
        </w:tabs>
        <w:spacing w:line="360" w:lineRule="auto"/>
        <w:ind w:left="426" w:firstLine="135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wartość netto …................ zł (słownie: ..................................................</w:t>
      </w:r>
      <w:r w:rsidR="00E2279B"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8D06E1" w:rsidRPr="005452B7" w:rsidRDefault="008D06E1" w:rsidP="005452B7">
      <w:pPr>
        <w:pStyle w:val="Tekstpodstawowywcity31"/>
        <w:numPr>
          <w:ilvl w:val="0"/>
          <w:numId w:val="3"/>
        </w:numPr>
        <w:shd w:val="clear" w:color="auto" w:fill="FFFFFF"/>
        <w:tabs>
          <w:tab w:val="clear" w:pos="720"/>
          <w:tab w:val="left" w:pos="915"/>
          <w:tab w:val="left" w:pos="993"/>
          <w:tab w:val="left" w:pos="1005"/>
          <w:tab w:val="left" w:pos="1080"/>
          <w:tab w:val="left" w:pos="1288"/>
        </w:tabs>
        <w:spacing w:line="360" w:lineRule="auto"/>
        <w:ind w:left="709" w:hanging="142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stawka podatku od towarów i usług (VAT) ............ % (słownie: ..............</w:t>
      </w:r>
      <w:r w:rsidR="00E2279B"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8D06E1" w:rsidRPr="005452B7" w:rsidRDefault="008D06E1" w:rsidP="005452B7">
      <w:pPr>
        <w:pStyle w:val="Tekstpodstawowywcity31"/>
        <w:numPr>
          <w:ilvl w:val="0"/>
          <w:numId w:val="3"/>
        </w:numPr>
        <w:shd w:val="clear" w:color="auto" w:fill="FFFFFF"/>
        <w:tabs>
          <w:tab w:val="left" w:pos="930"/>
        </w:tabs>
        <w:spacing w:line="360" w:lineRule="auto"/>
        <w:ind w:left="570" w:hanging="30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kwota podatku od towarów i usług (VAT) ............... zł (słownie: .............</w:t>
      </w:r>
      <w:r w:rsidR="00E2279B"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8D06E1" w:rsidRPr="005452B7" w:rsidRDefault="008D06E1" w:rsidP="005452B7">
      <w:pPr>
        <w:pStyle w:val="Tekstpodstawowywcity31"/>
        <w:numPr>
          <w:ilvl w:val="0"/>
          <w:numId w:val="3"/>
        </w:numPr>
        <w:shd w:val="clear" w:color="auto" w:fill="FFFFFF"/>
        <w:tabs>
          <w:tab w:val="left" w:pos="930"/>
          <w:tab w:val="left" w:pos="1353"/>
        </w:tabs>
        <w:spacing w:line="360" w:lineRule="auto"/>
        <w:ind w:left="426" w:firstLine="135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wartość brutto ................. zł (słownie: ......................................................................</w:t>
      </w:r>
      <w:r w:rsidR="00E2279B">
        <w:rPr>
          <w:rFonts w:ascii="Tahoma" w:hAnsi="Tahoma" w:cs="Tahoma"/>
          <w:shd w:val="clear" w:color="auto" w:fill="FFFFFF"/>
        </w:rPr>
        <w:t>.........</w:t>
      </w:r>
      <w:r w:rsidRPr="005452B7">
        <w:rPr>
          <w:rFonts w:ascii="Tahoma" w:hAnsi="Tahoma" w:cs="Tahoma"/>
          <w:shd w:val="clear" w:color="auto" w:fill="FFFFFF"/>
        </w:rPr>
        <w:t>).</w:t>
      </w:r>
    </w:p>
    <w:p w:rsidR="003C350E" w:rsidRDefault="003C350E" w:rsidP="005452B7">
      <w:pPr>
        <w:pStyle w:val="Tekstpodstawowywcity31"/>
        <w:shd w:val="clear" w:color="auto" w:fill="FFFFFF"/>
        <w:tabs>
          <w:tab w:val="left" w:pos="1288"/>
          <w:tab w:val="left" w:pos="1353"/>
        </w:tabs>
        <w:spacing w:line="360" w:lineRule="auto"/>
        <w:ind w:left="720" w:firstLine="0"/>
        <w:rPr>
          <w:rFonts w:ascii="Tahoma" w:hAnsi="Tahoma" w:cs="Tahoma"/>
          <w:shd w:val="clear" w:color="auto" w:fill="FFFFFF"/>
        </w:rPr>
      </w:pPr>
    </w:p>
    <w:p w:rsidR="00EE6C45" w:rsidRPr="0059189A" w:rsidRDefault="00EE6C45" w:rsidP="00EE6C45">
      <w:pPr>
        <w:pStyle w:val="Tekstpodstawowywcity31"/>
        <w:shd w:val="clear" w:color="auto" w:fill="FFFFFF"/>
        <w:tabs>
          <w:tab w:val="left" w:pos="426"/>
        </w:tabs>
        <w:spacing w:line="360" w:lineRule="auto"/>
        <w:ind w:left="284" w:firstLine="0"/>
        <w:rPr>
          <w:rFonts w:ascii="Tahoma" w:hAnsi="Tahoma" w:cs="Tahoma"/>
          <w:b/>
          <w:u w:val="single"/>
          <w:shd w:val="clear" w:color="auto" w:fill="FFFFFF"/>
        </w:rPr>
      </w:pPr>
      <w:r w:rsidRPr="0059189A">
        <w:rPr>
          <w:rFonts w:ascii="Tahoma" w:hAnsi="Tahoma" w:cs="Tahoma"/>
          <w:b/>
          <w:u w:val="single"/>
          <w:shd w:val="clear" w:color="auto" w:fill="FFFFFF"/>
        </w:rPr>
        <w:t xml:space="preserve">na CZĘŚĆ </w:t>
      </w:r>
      <w:r>
        <w:rPr>
          <w:rFonts w:ascii="Tahoma" w:hAnsi="Tahoma" w:cs="Tahoma"/>
          <w:b/>
          <w:u w:val="single"/>
          <w:shd w:val="clear" w:color="auto" w:fill="FFFFFF"/>
        </w:rPr>
        <w:t>3</w:t>
      </w:r>
      <w:r w:rsidRPr="0059189A">
        <w:rPr>
          <w:rFonts w:ascii="Tahoma" w:hAnsi="Tahoma" w:cs="Tahoma"/>
          <w:b/>
          <w:u w:val="single"/>
          <w:shd w:val="clear" w:color="auto" w:fill="FFFFFF"/>
        </w:rPr>
        <w:t xml:space="preserve"> zamówienia:</w:t>
      </w:r>
    </w:p>
    <w:p w:rsidR="00EE6C45" w:rsidRPr="005452B7" w:rsidRDefault="00EE6C45" w:rsidP="00EE6C45">
      <w:pPr>
        <w:pStyle w:val="Tekstpodstawowywcity31"/>
        <w:numPr>
          <w:ilvl w:val="0"/>
          <w:numId w:val="24"/>
        </w:numPr>
        <w:shd w:val="clear" w:color="auto" w:fill="FFFFFF"/>
        <w:tabs>
          <w:tab w:val="left" w:pos="915"/>
          <w:tab w:val="left" w:pos="990"/>
          <w:tab w:val="left" w:pos="1288"/>
          <w:tab w:val="left" w:pos="1353"/>
        </w:tabs>
        <w:spacing w:line="360" w:lineRule="auto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wartość netto …................ zł (słownie: ..................................................</w:t>
      </w:r>
      <w:r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EE6C45" w:rsidRPr="005452B7" w:rsidRDefault="00EE6C45" w:rsidP="00EE6C45">
      <w:pPr>
        <w:pStyle w:val="Tekstpodstawowywcity31"/>
        <w:numPr>
          <w:ilvl w:val="0"/>
          <w:numId w:val="24"/>
        </w:numPr>
        <w:shd w:val="clear" w:color="auto" w:fill="FFFFFF"/>
        <w:tabs>
          <w:tab w:val="left" w:pos="915"/>
          <w:tab w:val="left" w:pos="993"/>
          <w:tab w:val="left" w:pos="1005"/>
          <w:tab w:val="left" w:pos="1080"/>
          <w:tab w:val="left" w:pos="1288"/>
        </w:tabs>
        <w:spacing w:line="360" w:lineRule="auto"/>
        <w:ind w:left="709" w:hanging="142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lastRenderedPageBreak/>
        <w:t>stawka podatku od towarów i usług (VAT) ............ % (słownie: ..............</w:t>
      </w:r>
      <w:r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EE6C45" w:rsidRDefault="00EE6C45" w:rsidP="00EE6C45">
      <w:pPr>
        <w:pStyle w:val="Tekstpodstawowywcity31"/>
        <w:numPr>
          <w:ilvl w:val="0"/>
          <w:numId w:val="24"/>
        </w:numPr>
        <w:shd w:val="clear" w:color="auto" w:fill="FFFFFF"/>
        <w:tabs>
          <w:tab w:val="left" w:pos="930"/>
        </w:tabs>
        <w:spacing w:line="360" w:lineRule="auto"/>
        <w:ind w:left="570" w:hanging="30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kwota podatku od towarów i usług (VAT) ............... zł (słownie: .............</w:t>
      </w:r>
      <w:r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EE6C45" w:rsidRPr="002F7680" w:rsidRDefault="00EE6C45" w:rsidP="002F7680">
      <w:pPr>
        <w:pStyle w:val="Tekstpodstawowywcity31"/>
        <w:numPr>
          <w:ilvl w:val="0"/>
          <w:numId w:val="24"/>
        </w:numPr>
        <w:shd w:val="clear" w:color="auto" w:fill="FFFFFF"/>
        <w:tabs>
          <w:tab w:val="left" w:pos="930"/>
        </w:tabs>
        <w:spacing w:line="360" w:lineRule="auto"/>
        <w:ind w:left="570" w:hanging="30"/>
        <w:rPr>
          <w:rFonts w:ascii="Tahoma" w:hAnsi="Tahoma" w:cs="Tahoma"/>
          <w:shd w:val="clear" w:color="auto" w:fill="FFFFFF"/>
        </w:rPr>
      </w:pPr>
      <w:r w:rsidRPr="002F7680">
        <w:rPr>
          <w:rFonts w:ascii="Tahoma" w:hAnsi="Tahoma" w:cs="Tahoma"/>
          <w:shd w:val="clear" w:color="auto" w:fill="FFFFFF"/>
        </w:rPr>
        <w:t>wartość brutto ................. zł (słownie: ......................................................................</w:t>
      </w:r>
      <w:r w:rsidR="002F7680">
        <w:rPr>
          <w:rFonts w:ascii="Tahoma" w:hAnsi="Tahoma" w:cs="Tahoma"/>
          <w:shd w:val="clear" w:color="auto" w:fill="FFFFFF"/>
        </w:rPr>
        <w:t>........</w:t>
      </w:r>
      <w:r w:rsidRPr="002F7680">
        <w:rPr>
          <w:rFonts w:ascii="Tahoma" w:hAnsi="Tahoma" w:cs="Tahoma"/>
          <w:shd w:val="clear" w:color="auto" w:fill="FFFFFF"/>
        </w:rPr>
        <w:t>).</w:t>
      </w:r>
    </w:p>
    <w:p w:rsidR="004F7674" w:rsidRDefault="004F7674" w:rsidP="00EE6C45">
      <w:pPr>
        <w:pStyle w:val="Tekstpodstawowywcity31"/>
        <w:shd w:val="clear" w:color="auto" w:fill="FFFFFF"/>
        <w:tabs>
          <w:tab w:val="left" w:pos="1288"/>
          <w:tab w:val="left" w:pos="1353"/>
        </w:tabs>
        <w:spacing w:line="360" w:lineRule="auto"/>
        <w:ind w:left="720" w:firstLine="0"/>
        <w:rPr>
          <w:rFonts w:ascii="Tahoma" w:hAnsi="Tahoma" w:cs="Tahoma"/>
          <w:shd w:val="clear" w:color="auto" w:fill="FFFFFF"/>
        </w:rPr>
      </w:pPr>
    </w:p>
    <w:p w:rsidR="004F7674" w:rsidRPr="0059189A" w:rsidRDefault="004F7674" w:rsidP="004F7674">
      <w:pPr>
        <w:pStyle w:val="Tekstpodstawowywcity31"/>
        <w:shd w:val="clear" w:color="auto" w:fill="FFFFFF"/>
        <w:tabs>
          <w:tab w:val="left" w:pos="426"/>
        </w:tabs>
        <w:spacing w:line="360" w:lineRule="auto"/>
        <w:ind w:left="284" w:firstLine="0"/>
        <w:rPr>
          <w:rFonts w:ascii="Tahoma" w:hAnsi="Tahoma" w:cs="Tahoma"/>
          <w:b/>
          <w:u w:val="single"/>
          <w:shd w:val="clear" w:color="auto" w:fill="FFFFFF"/>
        </w:rPr>
      </w:pPr>
      <w:r w:rsidRPr="0059189A">
        <w:rPr>
          <w:rFonts w:ascii="Tahoma" w:hAnsi="Tahoma" w:cs="Tahoma"/>
          <w:b/>
          <w:u w:val="single"/>
          <w:shd w:val="clear" w:color="auto" w:fill="FFFFFF"/>
        </w:rPr>
        <w:t xml:space="preserve">na CZĘŚĆ </w:t>
      </w:r>
      <w:r>
        <w:rPr>
          <w:rFonts w:ascii="Tahoma" w:hAnsi="Tahoma" w:cs="Tahoma"/>
          <w:b/>
          <w:u w:val="single"/>
          <w:shd w:val="clear" w:color="auto" w:fill="FFFFFF"/>
        </w:rPr>
        <w:t>4</w:t>
      </w:r>
      <w:r w:rsidRPr="0059189A">
        <w:rPr>
          <w:rFonts w:ascii="Tahoma" w:hAnsi="Tahoma" w:cs="Tahoma"/>
          <w:b/>
          <w:u w:val="single"/>
          <w:shd w:val="clear" w:color="auto" w:fill="FFFFFF"/>
        </w:rPr>
        <w:t xml:space="preserve"> zamówienia:</w:t>
      </w:r>
    </w:p>
    <w:p w:rsidR="004F7674" w:rsidRPr="005452B7" w:rsidRDefault="004F7674" w:rsidP="00A9440C">
      <w:pPr>
        <w:pStyle w:val="Tekstpodstawowywcity31"/>
        <w:numPr>
          <w:ilvl w:val="0"/>
          <w:numId w:val="25"/>
        </w:numPr>
        <w:shd w:val="clear" w:color="auto" w:fill="FFFFFF"/>
        <w:tabs>
          <w:tab w:val="left" w:pos="915"/>
          <w:tab w:val="left" w:pos="990"/>
          <w:tab w:val="left" w:pos="1288"/>
          <w:tab w:val="left" w:pos="1353"/>
        </w:tabs>
        <w:spacing w:line="360" w:lineRule="auto"/>
        <w:ind w:hanging="153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wartość netto …................ zł (słownie: ..................................................</w:t>
      </w:r>
      <w:r>
        <w:rPr>
          <w:rFonts w:ascii="Tahoma" w:hAnsi="Tahoma" w:cs="Tahoma"/>
          <w:shd w:val="clear" w:color="auto" w:fill="FFFFFF"/>
        </w:rPr>
        <w:t>......................</w:t>
      </w:r>
      <w:r w:rsidR="002F7680">
        <w:rPr>
          <w:rFonts w:ascii="Tahoma" w:hAnsi="Tahoma" w:cs="Tahoma"/>
          <w:shd w:val="clear" w:color="auto" w:fill="FFFFFF"/>
        </w:rPr>
        <w:t>..</w:t>
      </w:r>
      <w:r w:rsidR="00A9440C">
        <w:rPr>
          <w:rFonts w:ascii="Tahoma" w:hAnsi="Tahoma" w:cs="Tahoma"/>
          <w:shd w:val="clear" w:color="auto" w:fill="FFFFFF"/>
        </w:rPr>
        <w:t>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4F7674" w:rsidRPr="005452B7" w:rsidRDefault="004F7674" w:rsidP="004F7674">
      <w:pPr>
        <w:pStyle w:val="Tekstpodstawowywcity31"/>
        <w:numPr>
          <w:ilvl w:val="0"/>
          <w:numId w:val="25"/>
        </w:numPr>
        <w:shd w:val="clear" w:color="auto" w:fill="FFFFFF"/>
        <w:tabs>
          <w:tab w:val="left" w:pos="915"/>
          <w:tab w:val="left" w:pos="993"/>
          <w:tab w:val="left" w:pos="1005"/>
          <w:tab w:val="left" w:pos="1080"/>
          <w:tab w:val="left" w:pos="1288"/>
        </w:tabs>
        <w:spacing w:line="360" w:lineRule="auto"/>
        <w:ind w:left="709" w:hanging="142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stawka podatku od towarów i usług (VAT) ............ % (słownie: ..............</w:t>
      </w:r>
      <w:r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4F7674" w:rsidRDefault="004F7674" w:rsidP="004F7674">
      <w:pPr>
        <w:pStyle w:val="Tekstpodstawowywcity31"/>
        <w:numPr>
          <w:ilvl w:val="0"/>
          <w:numId w:val="25"/>
        </w:numPr>
        <w:shd w:val="clear" w:color="auto" w:fill="FFFFFF"/>
        <w:tabs>
          <w:tab w:val="left" w:pos="930"/>
        </w:tabs>
        <w:spacing w:line="360" w:lineRule="auto"/>
        <w:ind w:left="570" w:hanging="30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kwota podatku od towarów i usług (VAT) ............... zł (słownie: .............</w:t>
      </w:r>
      <w:r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4F7674" w:rsidRDefault="004F7674" w:rsidP="002F7680">
      <w:pPr>
        <w:pStyle w:val="Tekstpodstawowywcity31"/>
        <w:numPr>
          <w:ilvl w:val="0"/>
          <w:numId w:val="25"/>
        </w:numPr>
        <w:shd w:val="clear" w:color="auto" w:fill="FFFFFF"/>
        <w:tabs>
          <w:tab w:val="left" w:pos="930"/>
        </w:tabs>
        <w:spacing w:line="360" w:lineRule="auto"/>
        <w:ind w:left="570" w:hanging="30"/>
        <w:rPr>
          <w:rFonts w:ascii="Tahoma" w:hAnsi="Tahoma" w:cs="Tahoma"/>
          <w:shd w:val="clear" w:color="auto" w:fill="FFFFFF"/>
        </w:rPr>
      </w:pPr>
      <w:r w:rsidRPr="002F7680">
        <w:rPr>
          <w:rFonts w:ascii="Tahoma" w:hAnsi="Tahoma" w:cs="Tahoma"/>
          <w:shd w:val="clear" w:color="auto" w:fill="FFFFFF"/>
        </w:rPr>
        <w:t>wartość brutto ................. zł (słownie: ........................................................................</w:t>
      </w:r>
      <w:r w:rsidR="002F7680" w:rsidRPr="002F7680">
        <w:rPr>
          <w:rFonts w:ascii="Tahoma" w:hAnsi="Tahoma" w:cs="Tahoma"/>
          <w:shd w:val="clear" w:color="auto" w:fill="FFFFFF"/>
        </w:rPr>
        <w:t>...</w:t>
      </w:r>
      <w:r w:rsidR="00A9440C">
        <w:rPr>
          <w:rFonts w:ascii="Tahoma" w:hAnsi="Tahoma" w:cs="Tahoma"/>
          <w:shd w:val="clear" w:color="auto" w:fill="FFFFFF"/>
        </w:rPr>
        <w:t>....</w:t>
      </w:r>
      <w:r w:rsidRPr="002F7680">
        <w:rPr>
          <w:rFonts w:ascii="Tahoma" w:hAnsi="Tahoma" w:cs="Tahoma"/>
          <w:shd w:val="clear" w:color="auto" w:fill="FFFFFF"/>
        </w:rPr>
        <w:t>).</w:t>
      </w:r>
    </w:p>
    <w:p w:rsidR="00A9440C" w:rsidRDefault="00A9440C" w:rsidP="00A9440C">
      <w:pPr>
        <w:pStyle w:val="Tekstpodstawowywcity31"/>
        <w:shd w:val="clear" w:color="auto" w:fill="FFFFFF"/>
        <w:tabs>
          <w:tab w:val="left" w:pos="930"/>
        </w:tabs>
        <w:spacing w:line="360" w:lineRule="auto"/>
        <w:ind w:left="570" w:firstLine="0"/>
        <w:rPr>
          <w:rFonts w:ascii="Tahoma" w:hAnsi="Tahoma" w:cs="Tahoma"/>
          <w:shd w:val="clear" w:color="auto" w:fill="FFFFFF"/>
        </w:rPr>
      </w:pPr>
    </w:p>
    <w:p w:rsidR="00A9440C" w:rsidRPr="0059189A" w:rsidRDefault="00A9440C" w:rsidP="00A9440C">
      <w:pPr>
        <w:pStyle w:val="Tekstpodstawowywcity31"/>
        <w:shd w:val="clear" w:color="auto" w:fill="FFFFFF"/>
        <w:tabs>
          <w:tab w:val="left" w:pos="426"/>
        </w:tabs>
        <w:spacing w:line="360" w:lineRule="auto"/>
        <w:ind w:left="284" w:firstLine="0"/>
        <w:rPr>
          <w:rFonts w:ascii="Tahoma" w:hAnsi="Tahoma" w:cs="Tahoma"/>
          <w:b/>
          <w:u w:val="single"/>
          <w:shd w:val="clear" w:color="auto" w:fill="FFFFFF"/>
        </w:rPr>
      </w:pPr>
      <w:r w:rsidRPr="0059189A">
        <w:rPr>
          <w:rFonts w:ascii="Tahoma" w:hAnsi="Tahoma" w:cs="Tahoma"/>
          <w:b/>
          <w:u w:val="single"/>
          <w:shd w:val="clear" w:color="auto" w:fill="FFFFFF"/>
        </w:rPr>
        <w:t xml:space="preserve">na CZĘŚĆ </w:t>
      </w:r>
      <w:r>
        <w:rPr>
          <w:rFonts w:ascii="Tahoma" w:hAnsi="Tahoma" w:cs="Tahoma"/>
          <w:b/>
          <w:u w:val="single"/>
          <w:shd w:val="clear" w:color="auto" w:fill="FFFFFF"/>
        </w:rPr>
        <w:t>5</w:t>
      </w:r>
      <w:r w:rsidRPr="0059189A">
        <w:rPr>
          <w:rFonts w:ascii="Tahoma" w:hAnsi="Tahoma" w:cs="Tahoma"/>
          <w:b/>
          <w:u w:val="single"/>
          <w:shd w:val="clear" w:color="auto" w:fill="FFFFFF"/>
        </w:rPr>
        <w:t xml:space="preserve"> zamówienia:</w:t>
      </w:r>
    </w:p>
    <w:p w:rsidR="00A9440C" w:rsidRPr="005452B7" w:rsidRDefault="00A9440C" w:rsidP="00A9440C">
      <w:pPr>
        <w:pStyle w:val="Tekstpodstawowywcity31"/>
        <w:numPr>
          <w:ilvl w:val="0"/>
          <w:numId w:val="26"/>
        </w:numPr>
        <w:shd w:val="clear" w:color="auto" w:fill="FFFFFF"/>
        <w:tabs>
          <w:tab w:val="left" w:pos="915"/>
          <w:tab w:val="left" w:pos="990"/>
          <w:tab w:val="left" w:pos="1288"/>
          <w:tab w:val="left" w:pos="1353"/>
        </w:tabs>
        <w:spacing w:line="360" w:lineRule="auto"/>
        <w:ind w:hanging="153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wartość netto …................ zł (słownie: ..................................................</w:t>
      </w:r>
      <w:r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A9440C" w:rsidRPr="005452B7" w:rsidRDefault="00A9440C" w:rsidP="00A9440C">
      <w:pPr>
        <w:pStyle w:val="Tekstpodstawowywcity31"/>
        <w:numPr>
          <w:ilvl w:val="0"/>
          <w:numId w:val="26"/>
        </w:numPr>
        <w:shd w:val="clear" w:color="auto" w:fill="FFFFFF"/>
        <w:tabs>
          <w:tab w:val="left" w:pos="915"/>
          <w:tab w:val="left" w:pos="993"/>
          <w:tab w:val="left" w:pos="1005"/>
          <w:tab w:val="left" w:pos="1080"/>
          <w:tab w:val="left" w:pos="1288"/>
        </w:tabs>
        <w:spacing w:line="360" w:lineRule="auto"/>
        <w:ind w:left="709" w:hanging="142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stawka podatku od towarów i usług (VAT) ............ % (słownie: ..............</w:t>
      </w:r>
      <w:r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A9440C" w:rsidRDefault="00A9440C" w:rsidP="00A9440C">
      <w:pPr>
        <w:pStyle w:val="Tekstpodstawowywcity31"/>
        <w:numPr>
          <w:ilvl w:val="0"/>
          <w:numId w:val="26"/>
        </w:numPr>
        <w:shd w:val="clear" w:color="auto" w:fill="FFFFFF"/>
        <w:tabs>
          <w:tab w:val="left" w:pos="930"/>
        </w:tabs>
        <w:spacing w:line="360" w:lineRule="auto"/>
        <w:ind w:left="570" w:hanging="30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kwota podatku od towarów i usług (VAT) ............... zł (słownie: .............</w:t>
      </w:r>
      <w:r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A9440C" w:rsidRDefault="00A9440C" w:rsidP="00A9440C">
      <w:pPr>
        <w:pStyle w:val="Tekstpodstawowywcity31"/>
        <w:numPr>
          <w:ilvl w:val="0"/>
          <w:numId w:val="26"/>
        </w:numPr>
        <w:shd w:val="clear" w:color="auto" w:fill="FFFFFF"/>
        <w:tabs>
          <w:tab w:val="left" w:pos="930"/>
        </w:tabs>
        <w:spacing w:line="360" w:lineRule="auto"/>
        <w:ind w:left="570" w:hanging="30"/>
        <w:rPr>
          <w:rFonts w:ascii="Tahoma" w:hAnsi="Tahoma" w:cs="Tahoma"/>
          <w:shd w:val="clear" w:color="auto" w:fill="FFFFFF"/>
        </w:rPr>
      </w:pPr>
      <w:r w:rsidRPr="002F7680">
        <w:rPr>
          <w:rFonts w:ascii="Tahoma" w:hAnsi="Tahoma" w:cs="Tahoma"/>
          <w:shd w:val="clear" w:color="auto" w:fill="FFFFFF"/>
        </w:rPr>
        <w:t>wartość brutto ................. zł (słownie: ...........................................................................</w:t>
      </w:r>
      <w:r>
        <w:rPr>
          <w:rFonts w:ascii="Tahoma" w:hAnsi="Tahoma" w:cs="Tahoma"/>
          <w:shd w:val="clear" w:color="auto" w:fill="FFFFFF"/>
        </w:rPr>
        <w:t>....</w:t>
      </w:r>
      <w:r w:rsidRPr="002F7680">
        <w:rPr>
          <w:rFonts w:ascii="Tahoma" w:hAnsi="Tahoma" w:cs="Tahoma"/>
          <w:shd w:val="clear" w:color="auto" w:fill="FFFFFF"/>
        </w:rPr>
        <w:t>).</w:t>
      </w:r>
    </w:p>
    <w:p w:rsidR="00A9440C" w:rsidRDefault="00A9440C" w:rsidP="00A9440C">
      <w:pPr>
        <w:pStyle w:val="Tekstpodstawowywcity31"/>
        <w:shd w:val="clear" w:color="auto" w:fill="FFFFFF"/>
        <w:tabs>
          <w:tab w:val="left" w:pos="930"/>
        </w:tabs>
        <w:spacing w:line="360" w:lineRule="auto"/>
        <w:ind w:left="570" w:hanging="286"/>
        <w:rPr>
          <w:rFonts w:ascii="Tahoma" w:hAnsi="Tahoma" w:cs="Tahoma"/>
          <w:shd w:val="clear" w:color="auto" w:fill="FFFFFF"/>
        </w:rPr>
      </w:pPr>
    </w:p>
    <w:p w:rsidR="00A9440C" w:rsidRPr="0059189A" w:rsidRDefault="00A9440C" w:rsidP="00A9440C">
      <w:pPr>
        <w:pStyle w:val="Tekstpodstawowywcity31"/>
        <w:shd w:val="clear" w:color="auto" w:fill="FFFFFF"/>
        <w:tabs>
          <w:tab w:val="left" w:pos="426"/>
        </w:tabs>
        <w:spacing w:line="360" w:lineRule="auto"/>
        <w:ind w:left="284" w:firstLine="0"/>
        <w:rPr>
          <w:rFonts w:ascii="Tahoma" w:hAnsi="Tahoma" w:cs="Tahoma"/>
          <w:b/>
          <w:u w:val="single"/>
          <w:shd w:val="clear" w:color="auto" w:fill="FFFFFF"/>
        </w:rPr>
      </w:pPr>
      <w:r w:rsidRPr="0059189A">
        <w:rPr>
          <w:rFonts w:ascii="Tahoma" w:hAnsi="Tahoma" w:cs="Tahoma"/>
          <w:b/>
          <w:u w:val="single"/>
          <w:shd w:val="clear" w:color="auto" w:fill="FFFFFF"/>
        </w:rPr>
        <w:t xml:space="preserve">na CZĘŚĆ </w:t>
      </w:r>
      <w:r>
        <w:rPr>
          <w:rFonts w:ascii="Tahoma" w:hAnsi="Tahoma" w:cs="Tahoma"/>
          <w:b/>
          <w:u w:val="single"/>
          <w:shd w:val="clear" w:color="auto" w:fill="FFFFFF"/>
        </w:rPr>
        <w:t>6</w:t>
      </w:r>
      <w:r w:rsidRPr="0059189A">
        <w:rPr>
          <w:rFonts w:ascii="Tahoma" w:hAnsi="Tahoma" w:cs="Tahoma"/>
          <w:b/>
          <w:u w:val="single"/>
          <w:shd w:val="clear" w:color="auto" w:fill="FFFFFF"/>
        </w:rPr>
        <w:t xml:space="preserve"> zamówienia:</w:t>
      </w:r>
    </w:p>
    <w:p w:rsidR="00A9440C" w:rsidRPr="005452B7" w:rsidRDefault="00A9440C" w:rsidP="00A9440C">
      <w:pPr>
        <w:pStyle w:val="Tekstpodstawowywcity31"/>
        <w:numPr>
          <w:ilvl w:val="0"/>
          <w:numId w:val="27"/>
        </w:numPr>
        <w:shd w:val="clear" w:color="auto" w:fill="FFFFFF"/>
        <w:tabs>
          <w:tab w:val="left" w:pos="915"/>
          <w:tab w:val="left" w:pos="990"/>
          <w:tab w:val="left" w:pos="1288"/>
          <w:tab w:val="left" w:pos="1353"/>
        </w:tabs>
        <w:spacing w:line="360" w:lineRule="auto"/>
        <w:ind w:hanging="153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wartość netto …................ zł (słownie: ..................................................</w:t>
      </w:r>
      <w:r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A9440C" w:rsidRPr="005452B7" w:rsidRDefault="00A9440C" w:rsidP="00A9440C">
      <w:pPr>
        <w:pStyle w:val="Tekstpodstawowywcity31"/>
        <w:numPr>
          <w:ilvl w:val="0"/>
          <w:numId w:val="27"/>
        </w:numPr>
        <w:shd w:val="clear" w:color="auto" w:fill="FFFFFF"/>
        <w:tabs>
          <w:tab w:val="left" w:pos="915"/>
          <w:tab w:val="left" w:pos="993"/>
          <w:tab w:val="left" w:pos="1005"/>
          <w:tab w:val="left" w:pos="1080"/>
          <w:tab w:val="left" w:pos="1288"/>
        </w:tabs>
        <w:spacing w:line="360" w:lineRule="auto"/>
        <w:ind w:left="709" w:hanging="142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stawka podatku od towarów i usług (VAT) ............ % (słownie: ..............</w:t>
      </w:r>
      <w:r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A9440C" w:rsidRDefault="00A9440C" w:rsidP="00A9440C">
      <w:pPr>
        <w:pStyle w:val="Tekstpodstawowywcity31"/>
        <w:numPr>
          <w:ilvl w:val="0"/>
          <w:numId w:val="27"/>
        </w:numPr>
        <w:shd w:val="clear" w:color="auto" w:fill="FFFFFF"/>
        <w:tabs>
          <w:tab w:val="left" w:pos="930"/>
        </w:tabs>
        <w:spacing w:line="360" w:lineRule="auto"/>
        <w:ind w:left="570" w:hanging="30"/>
        <w:rPr>
          <w:rFonts w:ascii="Tahoma" w:hAnsi="Tahoma" w:cs="Tahoma"/>
          <w:shd w:val="clear" w:color="auto" w:fill="FFFFFF"/>
        </w:rPr>
      </w:pPr>
      <w:r w:rsidRPr="005452B7">
        <w:rPr>
          <w:rFonts w:ascii="Tahoma" w:hAnsi="Tahoma" w:cs="Tahoma"/>
          <w:shd w:val="clear" w:color="auto" w:fill="FFFFFF"/>
        </w:rPr>
        <w:t>kwota podatku od towarów i usług (VAT) ............... zł (słownie: .............</w:t>
      </w:r>
      <w:r>
        <w:rPr>
          <w:rFonts w:ascii="Tahoma" w:hAnsi="Tahoma" w:cs="Tahoma"/>
          <w:shd w:val="clear" w:color="auto" w:fill="FFFFFF"/>
        </w:rPr>
        <w:t>.............................</w:t>
      </w:r>
      <w:r w:rsidRPr="005452B7">
        <w:rPr>
          <w:rFonts w:ascii="Tahoma" w:hAnsi="Tahoma" w:cs="Tahoma"/>
          <w:shd w:val="clear" w:color="auto" w:fill="FFFFFF"/>
        </w:rPr>
        <w:t>),</w:t>
      </w:r>
    </w:p>
    <w:p w:rsidR="00A9440C" w:rsidRDefault="00A9440C" w:rsidP="00A9440C">
      <w:pPr>
        <w:pStyle w:val="Tekstpodstawowywcity31"/>
        <w:numPr>
          <w:ilvl w:val="0"/>
          <w:numId w:val="27"/>
        </w:numPr>
        <w:shd w:val="clear" w:color="auto" w:fill="FFFFFF"/>
        <w:tabs>
          <w:tab w:val="left" w:pos="930"/>
        </w:tabs>
        <w:spacing w:line="360" w:lineRule="auto"/>
        <w:ind w:left="570" w:hanging="30"/>
        <w:rPr>
          <w:rFonts w:ascii="Tahoma" w:hAnsi="Tahoma" w:cs="Tahoma"/>
          <w:shd w:val="clear" w:color="auto" w:fill="FFFFFF"/>
        </w:rPr>
      </w:pPr>
      <w:r w:rsidRPr="002F7680">
        <w:rPr>
          <w:rFonts w:ascii="Tahoma" w:hAnsi="Tahoma" w:cs="Tahoma"/>
          <w:shd w:val="clear" w:color="auto" w:fill="FFFFFF"/>
        </w:rPr>
        <w:t>wartość brutto ................. zł (słownie: ...........................................................................</w:t>
      </w:r>
      <w:r>
        <w:rPr>
          <w:rFonts w:ascii="Tahoma" w:hAnsi="Tahoma" w:cs="Tahoma"/>
          <w:shd w:val="clear" w:color="auto" w:fill="FFFFFF"/>
        </w:rPr>
        <w:t>....</w:t>
      </w:r>
      <w:r w:rsidRPr="002F7680">
        <w:rPr>
          <w:rFonts w:ascii="Tahoma" w:hAnsi="Tahoma" w:cs="Tahoma"/>
          <w:shd w:val="clear" w:color="auto" w:fill="FFFFFF"/>
        </w:rPr>
        <w:t>).</w:t>
      </w:r>
    </w:p>
    <w:p w:rsidR="00A9440C" w:rsidRDefault="00A9440C" w:rsidP="00A9440C">
      <w:pPr>
        <w:pStyle w:val="Tekstpodstawowywcity31"/>
        <w:shd w:val="clear" w:color="auto" w:fill="FFFFFF"/>
        <w:tabs>
          <w:tab w:val="left" w:pos="930"/>
        </w:tabs>
        <w:spacing w:line="360" w:lineRule="auto"/>
        <w:ind w:left="570" w:hanging="286"/>
        <w:rPr>
          <w:rFonts w:ascii="Tahoma" w:hAnsi="Tahoma" w:cs="Tahoma"/>
          <w:shd w:val="clear" w:color="auto" w:fill="FFFFFF"/>
        </w:rPr>
      </w:pPr>
    </w:p>
    <w:p w:rsidR="008D06E1" w:rsidRDefault="008D06E1">
      <w:pPr>
        <w:pStyle w:val="Tekstpodstawowywcity31"/>
        <w:tabs>
          <w:tab w:val="left" w:pos="786"/>
          <w:tab w:val="left" w:pos="852"/>
        </w:tabs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1. Termin płatności faktur do 30 dni od daty jej doręczenia do siedziby Zamawiającego.</w:t>
      </w:r>
    </w:p>
    <w:p w:rsidR="008D06E1" w:rsidRDefault="008D06E1">
      <w:pPr>
        <w:pStyle w:val="Tekstpodstawowywcity31"/>
        <w:tabs>
          <w:tab w:val="left" w:pos="786"/>
          <w:tab w:val="left" w:pos="852"/>
        </w:tabs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2. Zamówienie zostanie zrealizowane w terminie określonym w SWZ oraz we wzorze umowy.</w:t>
      </w:r>
    </w:p>
    <w:p w:rsidR="008D06E1" w:rsidRDefault="008D06E1">
      <w:pPr>
        <w:pStyle w:val="Tekstpodstawowywcity31"/>
        <w:tabs>
          <w:tab w:val="left" w:pos="786"/>
          <w:tab w:val="left" w:pos="852"/>
        </w:tabs>
        <w:spacing w:line="360" w:lineRule="auto"/>
        <w:ind w:left="225" w:hanging="210"/>
        <w:rPr>
          <w:rFonts w:ascii="Tahoma" w:hAnsi="Tahoma" w:cs="Tahoma"/>
        </w:rPr>
      </w:pPr>
      <w:r>
        <w:rPr>
          <w:rFonts w:ascii="Tahoma" w:hAnsi="Tahoma" w:cs="Tahoma"/>
        </w:rPr>
        <w:t>3. Oświadczam/y, że zapoznaliśmy się ze Specyfikacją Warunków Zamówienia oraz wzorem umowy i nie wnosimy do niego żadnych zastrzeżeń oraz przyjmujemy warunki w nim zawarte.</w:t>
      </w:r>
    </w:p>
    <w:p w:rsidR="008D06E1" w:rsidRDefault="008D06E1">
      <w:pPr>
        <w:pStyle w:val="Tekstpodstawowywcity31"/>
        <w:tabs>
          <w:tab w:val="left" w:pos="786"/>
          <w:tab w:val="left" w:pos="852"/>
        </w:tabs>
        <w:spacing w:line="360" w:lineRule="auto"/>
        <w:ind w:left="255" w:hanging="255"/>
        <w:rPr>
          <w:rFonts w:ascii="Tahoma" w:hAnsi="Tahoma" w:cs="Tahoma"/>
        </w:rPr>
      </w:pPr>
      <w:r>
        <w:rPr>
          <w:rFonts w:ascii="Tahoma" w:hAnsi="Tahoma" w:cs="Tahoma"/>
        </w:rPr>
        <w:t>4</w:t>
      </w:r>
      <w:r w:rsidR="000A1E31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Oświadczam/y, że uważam/y się za związany/</w:t>
      </w:r>
      <w:proofErr w:type="spellStart"/>
      <w:r>
        <w:rPr>
          <w:rFonts w:ascii="Tahoma" w:hAnsi="Tahoma" w:cs="Tahoma"/>
        </w:rPr>
        <w:t>ch</w:t>
      </w:r>
      <w:proofErr w:type="spellEnd"/>
      <w:r>
        <w:rPr>
          <w:rFonts w:ascii="Tahoma" w:hAnsi="Tahoma" w:cs="Tahoma"/>
        </w:rPr>
        <w:t xml:space="preserve"> z niniejszą ofertą na czas wskazany w Specyfikacji  Warunków Zamówienia.</w:t>
      </w:r>
    </w:p>
    <w:p w:rsidR="008D06E1" w:rsidRDefault="008D06E1">
      <w:pPr>
        <w:pStyle w:val="Tekstpodstawowywcity31"/>
        <w:tabs>
          <w:tab w:val="left" w:pos="786"/>
          <w:tab w:val="left" w:pos="852"/>
        </w:tabs>
        <w:spacing w:line="360" w:lineRule="auto"/>
        <w:ind w:left="255" w:hanging="255"/>
        <w:rPr>
          <w:rFonts w:ascii="Tahoma" w:hAnsi="Tahoma" w:cs="Tahoma"/>
        </w:rPr>
      </w:pPr>
      <w:r>
        <w:rPr>
          <w:rFonts w:ascii="Tahoma" w:hAnsi="Tahoma" w:cs="Tahoma"/>
        </w:rPr>
        <w:t>5. Oświadczamy, że uzyskaliśmy wszelkie informacje niezbędne do prawidłowego przygotowania i złożenia niniejszej oferty.</w:t>
      </w:r>
    </w:p>
    <w:p w:rsidR="008D06E1" w:rsidRDefault="008D06E1" w:rsidP="00B06269">
      <w:pPr>
        <w:pStyle w:val="Tekstpodstawowywcity31"/>
        <w:tabs>
          <w:tab w:val="left" w:pos="786"/>
          <w:tab w:val="left" w:pos="852"/>
        </w:tabs>
        <w:spacing w:line="360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6</w:t>
      </w:r>
      <w:r w:rsidR="000A1E31">
        <w:rPr>
          <w:rFonts w:ascii="Tahoma" w:hAnsi="Tahoma" w:cs="Tahoma"/>
        </w:rPr>
        <w:t>.</w:t>
      </w:r>
      <w:r>
        <w:rPr>
          <w:rFonts w:ascii="Tahoma" w:hAnsi="Tahoma" w:cs="Tahoma"/>
        </w:rPr>
        <w:t xml:space="preserve"> Oświadczamy, że oferta nie zawiera/ zawiera (właściwe podkreślić) informacje stanowiące tajemnicę przedsiębiorstwa w rozumieniu przepisów o zwalczaniu nieuczciwej konkurencji i są oznaczone klauzulą „tajemnica przedsiębiorstwa – nie udostępniać”.</w:t>
      </w:r>
    </w:p>
    <w:p w:rsidR="00190E0E" w:rsidRDefault="00190E0E">
      <w:pPr>
        <w:pStyle w:val="Tekstpodstawowywcity31"/>
        <w:tabs>
          <w:tab w:val="left" w:pos="786"/>
          <w:tab w:val="left" w:pos="852"/>
        </w:tabs>
        <w:spacing w:line="360" w:lineRule="auto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7. Oświadczam/y, że powierzymy podwykonawcy, tj. firmie ……………………………………………………………………</w:t>
      </w:r>
    </w:p>
    <w:p w:rsidR="00190E0E" w:rsidRDefault="00190E0E">
      <w:pPr>
        <w:pStyle w:val="Tekstpodstawowywcity31"/>
        <w:tabs>
          <w:tab w:val="left" w:pos="786"/>
          <w:tab w:val="left" w:pos="852"/>
        </w:tabs>
        <w:spacing w:line="360" w:lineRule="auto"/>
        <w:ind w:left="0" w:firstLine="0"/>
        <w:rPr>
          <w:rFonts w:ascii="Tahoma" w:hAnsi="Tahoma" w:cs="Tahoma"/>
          <w:i/>
          <w:sz w:val="12"/>
          <w:szCs w:val="12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                     </w:t>
      </w:r>
      <w:r w:rsidRPr="00190E0E">
        <w:rPr>
          <w:rFonts w:ascii="Tahoma" w:hAnsi="Tahoma" w:cs="Tahoma"/>
          <w:i/>
          <w:sz w:val="12"/>
          <w:szCs w:val="12"/>
        </w:rPr>
        <w:t xml:space="preserve">(podać nazwę ewentualnego podwykonawcy jeżeli jest już znany)     </w:t>
      </w:r>
    </w:p>
    <w:p w:rsidR="000A1E31" w:rsidRPr="00190E0E" w:rsidRDefault="00190E0E">
      <w:pPr>
        <w:pStyle w:val="Tekstpodstawowywcity31"/>
        <w:tabs>
          <w:tab w:val="left" w:pos="786"/>
          <w:tab w:val="left" w:pos="852"/>
        </w:tabs>
        <w:spacing w:line="360" w:lineRule="auto"/>
        <w:ind w:left="0" w:firstLine="0"/>
        <w:rPr>
          <w:rFonts w:ascii="Tahoma" w:hAnsi="Tahoma" w:cs="Tahoma"/>
          <w:i/>
          <w:sz w:val="12"/>
          <w:szCs w:val="12"/>
        </w:rPr>
      </w:pPr>
      <w:r>
        <w:rPr>
          <w:rFonts w:ascii="Tahoma" w:hAnsi="Tahoma" w:cs="Tahoma"/>
        </w:rPr>
        <w:t>Wykonanie następujących części zamówienia: …………………………………………………………..</w:t>
      </w:r>
      <w:r w:rsidRPr="00190E0E">
        <w:rPr>
          <w:rFonts w:ascii="Tahoma" w:hAnsi="Tahoma" w:cs="Tahoma"/>
          <w:i/>
          <w:sz w:val="12"/>
          <w:szCs w:val="12"/>
        </w:rPr>
        <w:t xml:space="preserve">                                        </w:t>
      </w:r>
    </w:p>
    <w:p w:rsidR="00CC30F7" w:rsidRPr="00CC30F7" w:rsidRDefault="00CC30F7" w:rsidP="00190E0E">
      <w:pPr>
        <w:numPr>
          <w:ilvl w:val="0"/>
          <w:numId w:val="20"/>
        </w:numPr>
        <w:suppressAutoHyphens w:val="0"/>
        <w:ind w:left="284" w:hanging="284"/>
        <w:jc w:val="both"/>
        <w:rPr>
          <w:rFonts w:ascii="Tahoma" w:hAnsi="Tahoma" w:cs="Tahoma"/>
        </w:rPr>
      </w:pPr>
      <w:r w:rsidRPr="00CC30F7">
        <w:rPr>
          <w:rFonts w:ascii="Tahoma" w:hAnsi="Tahoma" w:cs="Tahoma"/>
        </w:rPr>
        <w:t>Oświadczam, że złożona oferta:</w:t>
      </w:r>
    </w:p>
    <w:p w:rsidR="00CC30F7" w:rsidRPr="00CC30F7" w:rsidRDefault="00CC30F7" w:rsidP="00CC30F7">
      <w:pPr>
        <w:numPr>
          <w:ilvl w:val="0"/>
          <w:numId w:val="7"/>
        </w:numPr>
        <w:suppressAutoHyphens w:val="0"/>
        <w:jc w:val="both"/>
        <w:rPr>
          <w:rFonts w:ascii="Tahoma" w:hAnsi="Tahoma" w:cs="Tahoma"/>
        </w:rPr>
      </w:pPr>
      <w:r w:rsidRPr="00CC30F7">
        <w:rPr>
          <w:rFonts w:ascii="Tahoma" w:hAnsi="Tahoma" w:cs="Tahoma"/>
        </w:rPr>
        <w:t xml:space="preserve">nie prowadzi do powstania u Zamawiającego obowiązku podatkowego zgodnie </w:t>
      </w:r>
      <w:r w:rsidRPr="00CC30F7">
        <w:rPr>
          <w:rFonts w:ascii="Tahoma" w:hAnsi="Tahoma" w:cs="Tahoma"/>
        </w:rPr>
        <w:br/>
        <w:t>z przepisami o podatku od towarów i usług,</w:t>
      </w:r>
    </w:p>
    <w:p w:rsidR="00CC30F7" w:rsidRPr="00CC30F7" w:rsidRDefault="00CC30F7" w:rsidP="00CC30F7">
      <w:pPr>
        <w:numPr>
          <w:ilvl w:val="0"/>
          <w:numId w:val="7"/>
        </w:numPr>
        <w:suppressAutoHyphens w:val="0"/>
        <w:jc w:val="both"/>
        <w:rPr>
          <w:rFonts w:ascii="Tahoma" w:hAnsi="Tahoma" w:cs="Tahoma"/>
        </w:rPr>
      </w:pPr>
      <w:r w:rsidRPr="00CC30F7">
        <w:rPr>
          <w:rFonts w:ascii="Tahoma" w:hAnsi="Tahoma" w:cs="Tahoma"/>
        </w:rPr>
        <w:t xml:space="preserve">prowadzi do powstania u Zamawiającego obowiązku podatkowego zgodnie </w:t>
      </w:r>
      <w:r w:rsidRPr="00CC30F7">
        <w:rPr>
          <w:rFonts w:ascii="Tahoma" w:hAnsi="Tahoma" w:cs="Tahoma"/>
        </w:rPr>
        <w:br/>
        <w:t xml:space="preserve">z przepisami o podatku od towarów i usług, jednocześnie wskazując nazwę (rodzaj) towaru lub </w:t>
      </w:r>
      <w:r w:rsidRPr="00CC30F7">
        <w:rPr>
          <w:rFonts w:ascii="Tahoma" w:hAnsi="Tahoma" w:cs="Tahoma"/>
        </w:rPr>
        <w:lastRenderedPageBreak/>
        <w:t xml:space="preserve">usługi, których dostawa lub świadczenie będzie prowadzić </w:t>
      </w:r>
      <w:r w:rsidRPr="00CC30F7">
        <w:rPr>
          <w:rFonts w:ascii="Tahoma" w:hAnsi="Tahoma" w:cs="Tahoma"/>
        </w:rPr>
        <w:br/>
        <w:t>do jego powstania oraz wskazując ich wartość bez kwoty podatku:</w:t>
      </w:r>
    </w:p>
    <w:p w:rsidR="00CC30F7" w:rsidRPr="00CC30F7" w:rsidRDefault="00CC30F7" w:rsidP="00CC30F7">
      <w:pPr>
        <w:jc w:val="both"/>
        <w:rPr>
          <w:rFonts w:ascii="Tahoma" w:hAnsi="Tahoma" w:cs="Tahoma"/>
        </w:rPr>
      </w:pPr>
    </w:p>
    <w:p w:rsidR="00CC30F7" w:rsidRPr="00CC30F7" w:rsidRDefault="00CC30F7" w:rsidP="00CC30F7">
      <w:pPr>
        <w:ind w:left="1080"/>
        <w:jc w:val="both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4892"/>
        <w:gridCol w:w="3786"/>
      </w:tblGrid>
      <w:tr w:rsidR="00CC30F7" w:rsidRPr="00CC30F7" w:rsidTr="00CC30F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F7" w:rsidRPr="00CC30F7" w:rsidRDefault="00CC30F7">
            <w:pPr>
              <w:jc w:val="both"/>
              <w:rPr>
                <w:rFonts w:ascii="Tahoma" w:hAnsi="Tahoma" w:cs="Tahoma"/>
              </w:rPr>
            </w:pPr>
            <w:r w:rsidRPr="00CC30F7">
              <w:rPr>
                <w:rFonts w:ascii="Tahoma" w:hAnsi="Tahoma" w:cs="Tahoma"/>
              </w:rPr>
              <w:t>L.p.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F7" w:rsidRPr="00CC30F7" w:rsidRDefault="00CC30F7">
            <w:pPr>
              <w:jc w:val="center"/>
              <w:rPr>
                <w:rFonts w:ascii="Tahoma" w:hAnsi="Tahoma" w:cs="Tahoma"/>
              </w:rPr>
            </w:pPr>
            <w:r w:rsidRPr="00CC30F7">
              <w:rPr>
                <w:rFonts w:ascii="Tahoma" w:hAnsi="Tahoma" w:cs="Tahoma"/>
              </w:rPr>
              <w:t>Nazwa (rodzaj) towaru lub usługi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F7" w:rsidRPr="00CC30F7" w:rsidRDefault="00CC30F7">
            <w:pPr>
              <w:jc w:val="center"/>
              <w:rPr>
                <w:rFonts w:ascii="Tahoma" w:hAnsi="Tahoma" w:cs="Tahoma"/>
              </w:rPr>
            </w:pPr>
            <w:r w:rsidRPr="00CC30F7">
              <w:rPr>
                <w:rFonts w:ascii="Tahoma" w:hAnsi="Tahoma" w:cs="Tahoma"/>
              </w:rPr>
              <w:t>Wartość bez kwoty podatku [zł]</w:t>
            </w:r>
          </w:p>
        </w:tc>
      </w:tr>
      <w:tr w:rsidR="00CC30F7" w:rsidRPr="00CC30F7" w:rsidTr="00CC30F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CC30F7" w:rsidRDefault="00CC30F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CC30F7" w:rsidRDefault="00CC30F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CC30F7" w:rsidRDefault="00CC30F7">
            <w:pPr>
              <w:jc w:val="both"/>
              <w:rPr>
                <w:rFonts w:ascii="Tahoma" w:hAnsi="Tahoma" w:cs="Tahoma"/>
              </w:rPr>
            </w:pPr>
          </w:p>
        </w:tc>
      </w:tr>
      <w:tr w:rsidR="00CC30F7" w:rsidRPr="00CC30F7" w:rsidTr="00CC30F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CC30F7" w:rsidRDefault="00CC30F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CC30F7" w:rsidRDefault="00CC30F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CC30F7" w:rsidRDefault="00CC30F7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8D06E1" w:rsidRDefault="008D06E1" w:rsidP="00CC30F7">
      <w:pPr>
        <w:pStyle w:val="Tekstpodstawowywcity31"/>
        <w:tabs>
          <w:tab w:val="left" w:pos="270"/>
          <w:tab w:val="left" w:pos="852"/>
        </w:tabs>
        <w:spacing w:line="360" w:lineRule="auto"/>
        <w:ind w:left="0" w:firstLine="0"/>
        <w:rPr>
          <w:rFonts w:ascii="Tahoma" w:hAnsi="Tahoma" w:cs="Tahoma"/>
        </w:rPr>
      </w:pPr>
    </w:p>
    <w:p w:rsidR="008D06E1" w:rsidRDefault="00190E0E" w:rsidP="00396F68">
      <w:pPr>
        <w:tabs>
          <w:tab w:val="left" w:pos="210"/>
        </w:tabs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>9</w:t>
      </w:r>
      <w:r w:rsidR="008D06E1">
        <w:rPr>
          <w:rFonts w:ascii="Tahoma" w:hAnsi="Tahoma" w:cs="Tahoma"/>
        </w:rPr>
        <w:t>. Oświadczam, że wypełniłem obowiązki informacyjne przewidziane w art. 13 lub art. 14 RODO</w:t>
      </w:r>
      <w:r w:rsidR="008D06E1">
        <w:rPr>
          <w:rFonts w:ascii="Tahoma" w:hAnsi="Tahoma" w:cs="Tahoma"/>
          <w:vertAlign w:val="superscript"/>
        </w:rPr>
        <w:t>2</w:t>
      </w:r>
      <w:r w:rsidR="008D06E1">
        <w:rPr>
          <w:rFonts w:ascii="Tahoma" w:hAnsi="Tahoma" w:cs="Tahoma"/>
        </w:rPr>
        <w:t xml:space="preserve"> wobec osób fizycznych, od których dane osobowe bezpośrednio lub pośrednio pozyskałem w celu ubiegania się </w:t>
      </w:r>
      <w:r w:rsidR="001654D8">
        <w:rPr>
          <w:rFonts w:ascii="Tahoma" w:hAnsi="Tahoma" w:cs="Tahoma"/>
        </w:rPr>
        <w:t xml:space="preserve">       </w:t>
      </w:r>
      <w:r w:rsidR="008D06E1">
        <w:rPr>
          <w:rFonts w:ascii="Tahoma" w:hAnsi="Tahoma" w:cs="Tahoma"/>
        </w:rPr>
        <w:t>o udzielenie zamówienia publicznego w niniejszym postępowaniu.**</w:t>
      </w:r>
    </w:p>
    <w:p w:rsidR="008D06E1" w:rsidRDefault="00190E0E">
      <w:pPr>
        <w:tabs>
          <w:tab w:val="left" w:pos="210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10</w:t>
      </w:r>
      <w:r w:rsidR="008D06E1">
        <w:rPr>
          <w:rFonts w:ascii="Tahoma" w:hAnsi="Tahoma" w:cs="Tahoma"/>
        </w:rPr>
        <w:t>. Składamy ofertę na …........................stronach.</w:t>
      </w:r>
    </w:p>
    <w:p w:rsidR="008D06E1" w:rsidRDefault="00190E0E">
      <w:pPr>
        <w:rPr>
          <w:rFonts w:ascii="Tahoma" w:hAnsi="Tahoma" w:cs="Tahoma"/>
        </w:rPr>
      </w:pPr>
      <w:r>
        <w:rPr>
          <w:rFonts w:ascii="Tahoma" w:hAnsi="Tahoma" w:cs="Tahoma"/>
        </w:rPr>
        <w:t>11</w:t>
      </w:r>
      <w:r w:rsidR="008D06E1">
        <w:rPr>
          <w:rFonts w:ascii="Tahoma" w:hAnsi="Tahoma" w:cs="Tahoma"/>
        </w:rPr>
        <w:t>. Wraz z ofertą składamy następujące oświadczenia i dokumenty:</w:t>
      </w:r>
    </w:p>
    <w:p w:rsidR="008D06E1" w:rsidRDefault="008D06E1">
      <w:pPr>
        <w:rPr>
          <w:rFonts w:ascii="Tahoma" w:hAnsi="Tahoma" w:cs="Tahoma"/>
        </w:rPr>
      </w:pPr>
    </w:p>
    <w:p w:rsidR="008D06E1" w:rsidRDefault="008D06E1">
      <w:pPr>
        <w:pStyle w:val="Tekstpodstawowy"/>
        <w:numPr>
          <w:ilvl w:val="0"/>
          <w:numId w:val="5"/>
        </w:numPr>
        <w:spacing w:after="40" w:line="360" w:lineRule="auto"/>
        <w:ind w:left="345" w:firstLine="60"/>
        <w:rPr>
          <w:rFonts w:ascii="Tahoma" w:hAnsi="Tahoma"/>
          <w:b w:val="0"/>
          <w:sz w:val="20"/>
        </w:rPr>
      </w:pPr>
      <w:r>
        <w:rPr>
          <w:rFonts w:ascii="Tahoma" w:hAnsi="Tahoma"/>
          <w:b w:val="0"/>
          <w:sz w:val="20"/>
        </w:rPr>
        <w:t>.................................................................................................................................................</w:t>
      </w:r>
    </w:p>
    <w:p w:rsidR="008D06E1" w:rsidRDefault="008D06E1">
      <w:pPr>
        <w:pStyle w:val="Tekstpodstawowy"/>
        <w:numPr>
          <w:ilvl w:val="0"/>
          <w:numId w:val="5"/>
        </w:numPr>
        <w:spacing w:after="40" w:line="360" w:lineRule="auto"/>
        <w:rPr>
          <w:rFonts w:ascii="Tahoma" w:hAnsi="Tahoma"/>
          <w:b w:val="0"/>
          <w:sz w:val="20"/>
        </w:rPr>
      </w:pPr>
      <w:r>
        <w:rPr>
          <w:rFonts w:ascii="Tahoma" w:hAnsi="Tahoma"/>
          <w:b w:val="0"/>
          <w:sz w:val="20"/>
        </w:rPr>
        <w:t>................................................................................................................................................</w:t>
      </w:r>
    </w:p>
    <w:p w:rsidR="008D06E1" w:rsidRDefault="008D06E1">
      <w:pPr>
        <w:pStyle w:val="Tekstpodstawowy"/>
        <w:numPr>
          <w:ilvl w:val="0"/>
          <w:numId w:val="5"/>
        </w:numPr>
        <w:spacing w:after="40" w:line="360" w:lineRule="auto"/>
        <w:rPr>
          <w:rFonts w:ascii="Tahoma" w:hAnsi="Tahoma"/>
          <w:b w:val="0"/>
          <w:sz w:val="20"/>
        </w:rPr>
      </w:pPr>
      <w:r>
        <w:rPr>
          <w:rFonts w:ascii="Tahoma" w:hAnsi="Tahoma"/>
          <w:b w:val="0"/>
          <w:sz w:val="20"/>
        </w:rPr>
        <w:t>................................................................................................................................................</w:t>
      </w:r>
    </w:p>
    <w:p w:rsidR="008D06E1" w:rsidRDefault="008D06E1">
      <w:pPr>
        <w:pStyle w:val="Tekstpodstawowy"/>
        <w:numPr>
          <w:ilvl w:val="0"/>
          <w:numId w:val="5"/>
        </w:numPr>
        <w:spacing w:after="40" w:line="360" w:lineRule="auto"/>
        <w:rPr>
          <w:rFonts w:ascii="Tahoma" w:hAnsi="Tahoma" w:cs="Tahoma"/>
          <w:sz w:val="20"/>
        </w:rPr>
      </w:pPr>
      <w:r>
        <w:rPr>
          <w:rFonts w:ascii="Tahoma" w:hAnsi="Tahoma"/>
          <w:b w:val="0"/>
          <w:sz w:val="20"/>
        </w:rPr>
        <w:t>................................................................................................................................................</w:t>
      </w:r>
    </w:p>
    <w:p w:rsidR="008D06E1" w:rsidRPr="00AE4C7A" w:rsidRDefault="008D06E1">
      <w:pPr>
        <w:rPr>
          <w:rFonts w:ascii="Tahoma" w:hAnsi="Tahoma" w:cs="Tahoma"/>
          <w:b/>
          <w:color w:val="FF0000"/>
        </w:rPr>
      </w:pPr>
    </w:p>
    <w:p w:rsidR="008D06E1" w:rsidRPr="00D906BB" w:rsidRDefault="008D06E1">
      <w:pPr>
        <w:rPr>
          <w:rFonts w:ascii="Tahoma" w:hAnsi="Tahoma" w:cs="Tahoma"/>
          <w:color w:val="000000" w:themeColor="text1"/>
        </w:rPr>
      </w:pPr>
    </w:p>
    <w:p w:rsidR="008D06E1" w:rsidRPr="00AE4C7A" w:rsidRDefault="008D06E1">
      <w:pPr>
        <w:ind w:left="142" w:firstLine="567"/>
        <w:rPr>
          <w:rFonts w:ascii="Tahoma" w:hAnsi="Tahoma" w:cs="Tahoma"/>
          <w:color w:val="FF0000"/>
        </w:rPr>
      </w:pPr>
      <w:r w:rsidRPr="00D906BB">
        <w:rPr>
          <w:rFonts w:ascii="Tahoma" w:hAnsi="Tahoma" w:cs="Tahoma"/>
          <w:color w:val="000000" w:themeColor="text1"/>
        </w:rPr>
        <w:t>...............................................,  dnia</w:t>
      </w:r>
      <w:r w:rsidR="0048431D" w:rsidRPr="00D906BB">
        <w:rPr>
          <w:rFonts w:ascii="Tahoma" w:hAnsi="Tahoma" w:cs="Tahoma"/>
          <w:color w:val="000000" w:themeColor="text1"/>
        </w:rPr>
        <w:t xml:space="preserve"> .......................... 2022</w:t>
      </w:r>
      <w:r w:rsidRPr="00D906BB">
        <w:rPr>
          <w:rFonts w:ascii="Tahoma" w:hAnsi="Tahoma" w:cs="Tahoma"/>
          <w:color w:val="000000" w:themeColor="text1"/>
        </w:rPr>
        <w:t xml:space="preserve"> r.</w:t>
      </w:r>
      <w:r w:rsidRPr="00AE4C7A">
        <w:rPr>
          <w:rFonts w:ascii="Tahoma" w:hAnsi="Tahoma" w:cs="Tahoma"/>
          <w:color w:val="FF0000"/>
        </w:rPr>
        <w:tab/>
      </w:r>
    </w:p>
    <w:p w:rsidR="008D06E1" w:rsidRDefault="008D06E1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(Miejscowość)</w:t>
      </w:r>
    </w:p>
    <w:p w:rsidR="008D06E1" w:rsidRDefault="008D06E1">
      <w:pPr>
        <w:rPr>
          <w:rFonts w:ascii="Tahoma" w:hAnsi="Tahoma" w:cs="Tahoma"/>
        </w:rPr>
      </w:pPr>
    </w:p>
    <w:p w:rsidR="008D06E1" w:rsidRDefault="008D06E1">
      <w:pPr>
        <w:jc w:val="right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</w:t>
      </w:r>
    </w:p>
    <w:p w:rsidR="008D06E1" w:rsidRDefault="008D06E1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                                                                                                                            </w:t>
      </w:r>
      <w:r>
        <w:rPr>
          <w:rFonts w:ascii="Tahoma" w:hAnsi="Tahoma" w:cs="Tahoma"/>
          <w:sz w:val="16"/>
          <w:szCs w:val="16"/>
        </w:rPr>
        <w:t xml:space="preserve">   podpis Wykonawcy</w:t>
      </w:r>
    </w:p>
    <w:p w:rsidR="008D06E1" w:rsidRDefault="008D06E1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                         lub osoby przez niego upoważnionej</w:t>
      </w:r>
    </w:p>
    <w:p w:rsidR="008D06E1" w:rsidRDefault="008D06E1">
      <w:pPr>
        <w:rPr>
          <w:rFonts w:ascii="Tahoma" w:hAnsi="Tahoma" w:cs="Tahoma"/>
          <w:sz w:val="16"/>
          <w:szCs w:val="16"/>
        </w:rPr>
      </w:pPr>
    </w:p>
    <w:p w:rsidR="008D06E1" w:rsidRDefault="008D06E1">
      <w:pPr>
        <w:jc w:val="both"/>
        <w:rPr>
          <w:rFonts w:ascii="Tahoma" w:hAnsi="Tahoma"/>
          <w:i/>
          <w:iCs/>
        </w:rPr>
      </w:pPr>
      <w:r>
        <w:rPr>
          <w:rFonts w:ascii="Tahoma" w:hAnsi="Tahoma"/>
          <w:i/>
          <w:iCs/>
          <w:u w:val="single"/>
        </w:rPr>
        <w:t>Informacja dla Wykonawcy:</w:t>
      </w:r>
    </w:p>
    <w:p w:rsidR="008D06E1" w:rsidRDefault="008D06E1">
      <w:pPr>
        <w:jc w:val="both"/>
        <w:rPr>
          <w:rFonts w:ascii="Tahoma" w:hAnsi="Tahoma"/>
          <w:i/>
          <w:iCs/>
        </w:rPr>
      </w:pPr>
      <w:r>
        <w:rPr>
          <w:rFonts w:ascii="Tahoma" w:hAnsi="Tahoma"/>
          <w:i/>
          <w:iCs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>
        <w:rPr>
          <w:rFonts w:ascii="Tahoma" w:hAnsi="Tahoma"/>
          <w:i/>
          <w:iCs/>
        </w:rPr>
        <w:t>ami</w:t>
      </w:r>
      <w:proofErr w:type="spellEnd"/>
      <w:r>
        <w:rPr>
          <w:rFonts w:ascii="Tahoma" w:hAnsi="Tahoma"/>
          <w:i/>
          <w:iCs/>
        </w:rPr>
        <w:t>) potwierdzającymi prawo do reprezentacji Wykonawcy przez osobę podpisującą ofertę.</w:t>
      </w:r>
    </w:p>
    <w:p w:rsidR="008D06E1" w:rsidRDefault="008D06E1">
      <w:pPr>
        <w:jc w:val="both"/>
        <w:rPr>
          <w:rFonts w:ascii="Tahoma" w:hAnsi="Tahoma"/>
          <w:i/>
          <w:iCs/>
        </w:rPr>
      </w:pPr>
    </w:p>
    <w:p w:rsidR="008D06E1" w:rsidRDefault="008D06E1">
      <w:pPr>
        <w:jc w:val="both"/>
        <w:rPr>
          <w:rFonts w:ascii="Tahoma" w:hAnsi="Tahoma"/>
          <w:i/>
          <w:iCs/>
        </w:rPr>
      </w:pPr>
      <w:r>
        <w:rPr>
          <w:rFonts w:ascii="Tahoma" w:hAnsi="Tahoma"/>
          <w:i/>
          <w:iCs/>
        </w:rPr>
        <w:t>* niepotrzebne skreślić</w:t>
      </w:r>
    </w:p>
    <w:p w:rsidR="008D06E1" w:rsidRDefault="008D06E1">
      <w:pPr>
        <w:jc w:val="both"/>
        <w:rPr>
          <w:rFonts w:ascii="Tahoma" w:hAnsi="Tahoma"/>
          <w:i/>
          <w:iCs/>
        </w:rPr>
      </w:pPr>
    </w:p>
    <w:p w:rsidR="003E2A4E" w:rsidRPr="00F30CF5" w:rsidRDefault="008D06E1" w:rsidP="00F30CF5">
      <w:pPr>
        <w:jc w:val="both"/>
        <w:rPr>
          <w:rFonts w:ascii="Tahoma" w:hAnsi="Tahoma"/>
          <w:i/>
          <w:iCs/>
        </w:rPr>
      </w:pPr>
      <w:r>
        <w:rPr>
          <w:rFonts w:ascii="Tahoma" w:hAnsi="Tahoma"/>
          <w:i/>
          <w:iCs/>
        </w:rPr>
        <w:t xml:space="preserve"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 </w:t>
      </w:r>
    </w:p>
    <w:p w:rsidR="003E2A4E" w:rsidRDefault="003E2A4E" w:rsidP="003E2A4E">
      <w:pPr>
        <w:rPr>
          <w:rFonts w:ascii="Tahoma" w:eastAsia="SimSun" w:hAnsi="Tahoma" w:cs="Tahoma"/>
          <w:lang w:eastAsia="hi-IN" w:bidi="hi-IN"/>
        </w:rPr>
      </w:pPr>
    </w:p>
    <w:p w:rsidR="003E2A4E" w:rsidRDefault="003E2A4E" w:rsidP="003E2A4E">
      <w:pPr>
        <w:rPr>
          <w:rFonts w:ascii="Tahoma" w:eastAsia="SimSun" w:hAnsi="Tahoma" w:cs="Tahoma"/>
          <w:lang w:eastAsia="hi-IN" w:bidi="hi-IN"/>
        </w:rPr>
      </w:pPr>
    </w:p>
    <w:p w:rsidR="008D06E1" w:rsidRDefault="008D06E1" w:rsidP="00F30CF5">
      <w:pPr>
        <w:rPr>
          <w:rFonts w:ascii="Tahoma" w:eastAsia="SimSun" w:hAnsi="Tahoma" w:cs="Tahoma"/>
          <w:lang w:eastAsia="hi-IN" w:bidi="hi-IN"/>
        </w:rPr>
      </w:pPr>
    </w:p>
    <w:p w:rsidR="00F30CF5" w:rsidRDefault="00F30CF5" w:rsidP="00F30CF5">
      <w:pPr>
        <w:rPr>
          <w:rFonts w:ascii="Tahoma" w:eastAsia="SimSun" w:hAnsi="Tahoma" w:cs="Tahoma"/>
          <w:lang w:eastAsia="hi-IN" w:bidi="hi-IN"/>
        </w:rPr>
      </w:pPr>
    </w:p>
    <w:p w:rsidR="008D06E1" w:rsidRDefault="008D06E1">
      <w:pPr>
        <w:ind w:left="720"/>
        <w:rPr>
          <w:rFonts w:ascii="Tahoma" w:eastAsia="SimSun" w:hAnsi="Tahoma" w:cs="Tahoma"/>
          <w:u w:val="single"/>
          <w:vertAlign w:val="superscript"/>
          <w:lang w:eastAsia="hi-IN" w:bidi="hi-IN"/>
        </w:rPr>
      </w:pPr>
      <w:r>
        <w:rPr>
          <w:rFonts w:ascii="Tahoma" w:eastAsia="SimSun" w:hAnsi="Tahoma" w:cs="Tahoma"/>
          <w:u w:val="single"/>
          <w:lang w:eastAsia="hi-IN" w:bidi="hi-IN"/>
        </w:rPr>
        <w:t xml:space="preserve">                                                         </w:t>
      </w:r>
      <w:r w:rsidR="00050AFE">
        <w:rPr>
          <w:rFonts w:ascii="Tahoma" w:eastAsia="SimSun" w:hAnsi="Tahoma" w:cs="Tahoma"/>
          <w:u w:val="single"/>
          <w:lang w:eastAsia="hi-IN" w:bidi="hi-IN"/>
        </w:rPr>
        <w:t xml:space="preserve">              </w:t>
      </w:r>
    </w:p>
    <w:p w:rsidR="008D06E1" w:rsidRDefault="008D06E1">
      <w:pPr>
        <w:ind w:left="720"/>
      </w:pPr>
      <w:r>
        <w:rPr>
          <w:rFonts w:ascii="Tahoma" w:eastAsia="SimSun" w:hAnsi="Tahoma" w:cs="Tahoma"/>
          <w:u w:val="single"/>
          <w:vertAlign w:val="superscript"/>
          <w:lang w:eastAsia="hi-IN" w:bidi="hi-IN"/>
        </w:rPr>
        <w:t>2)</w:t>
      </w:r>
      <w:r>
        <w:rPr>
          <w:rFonts w:ascii="Tahoma" w:eastAsia="SimSun" w:hAnsi="Tahoma" w:cs="Tahoma"/>
          <w:u w:val="single"/>
          <w:lang w:eastAsia="hi-IN" w:bidi="hi-IN"/>
        </w:rPr>
        <w:t xml:space="preserve"> </w:t>
      </w:r>
      <w:r>
        <w:rPr>
          <w:rFonts w:ascii="Tahoma" w:hAnsi="Tahoma"/>
          <w:color w:val="000000"/>
          <w:sz w:val="16"/>
          <w:shd w:val="clear" w:color="auto" w:fill="FFFFFF"/>
        </w:rPr>
        <w:t>rozporządzenie Parlamentu Europejskiego i Rady (UE) 2016/679 z dnia 27 kwietnia 2016 w sprawie ochrony osób fizycznych w związku z przetwarzaniem danych osobowych i w sprawie swobodnego przepływu takich danych oraz uchylenia dyrektywy 95/46/WE (ogólne rozporządzenie o ochronie danych</w:t>
      </w:r>
      <w:r>
        <w:t xml:space="preserve"> </w:t>
      </w:r>
    </w:p>
    <w:sectPr w:rsidR="008D06E1" w:rsidSect="00770C6E">
      <w:headerReference w:type="default" r:id="rId7"/>
      <w:footerReference w:type="default" r:id="rId8"/>
      <w:pgSz w:w="11906" w:h="16838"/>
      <w:pgMar w:top="823" w:right="1134" w:bottom="777" w:left="1134" w:header="426" w:footer="720" w:gutter="0"/>
      <w:cols w:space="708"/>
      <w:docGrid w:linePitch="24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8EE" w:rsidRDefault="003438EE">
      <w:r>
        <w:separator/>
      </w:r>
    </w:p>
  </w:endnote>
  <w:endnote w:type="continuationSeparator" w:id="0">
    <w:p w:rsidR="003438EE" w:rsidRDefault="003438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F68" w:rsidRDefault="00396F68">
    <w:pPr>
      <w:pStyle w:val="Stopka"/>
      <w:pBdr>
        <w:top w:val="single" w:sz="4" w:space="1" w:color="000000"/>
      </w:pBdr>
      <w:ind w:right="360"/>
      <w:jc w:val="center"/>
      <w:rPr>
        <w:rFonts w:ascii="Book Antiqua" w:hAnsi="Book Antiqua" w:cs="Book Antiqua"/>
        <w:sz w:val="16"/>
      </w:rPr>
    </w:pPr>
    <w:r>
      <w:rPr>
        <w:rFonts w:ascii="Book Antiqua" w:hAnsi="Book Antiqua" w:cs="Book Antiqua"/>
        <w:sz w:val="16"/>
      </w:rPr>
      <w:t>WOMP – ZCLiP</w:t>
    </w:r>
  </w:p>
  <w:p w:rsidR="00396F68" w:rsidRDefault="00396F68">
    <w:pPr>
      <w:pStyle w:val="Stopka"/>
      <w:pBdr>
        <w:top w:val="single" w:sz="4" w:space="1" w:color="000000"/>
      </w:pBdr>
      <w:ind w:right="360"/>
      <w:jc w:val="center"/>
      <w:rPr>
        <w:rFonts w:ascii="Book Antiqua" w:hAnsi="Book Antiqua" w:cs="Book Antiqua"/>
        <w:sz w:val="16"/>
      </w:rPr>
    </w:pPr>
    <w:r>
      <w:rPr>
        <w:rFonts w:ascii="Book Antiqua" w:hAnsi="Book Antiqua" w:cs="Book Antiqua"/>
        <w:sz w:val="16"/>
      </w:rPr>
      <w:t>ul. Bolesława Śmiałego 33, ,70-347  Szczecin</w:t>
    </w:r>
  </w:p>
  <w:p w:rsidR="00396F68" w:rsidRDefault="00396F68">
    <w:pPr>
      <w:pStyle w:val="Stopka"/>
      <w:pBdr>
        <w:top w:val="single" w:sz="4" w:space="1" w:color="000000"/>
      </w:pBdr>
      <w:ind w:right="360"/>
      <w:jc w:val="center"/>
    </w:pPr>
    <w:r>
      <w:rPr>
        <w:rFonts w:ascii="Book Antiqua" w:hAnsi="Book Antiqua" w:cs="Book Antiqua"/>
        <w:sz w:val="16"/>
      </w:rPr>
      <w:t>TEL./ 0-91  43-49-123 FAX / 0-91 48 – 45- 967</w:t>
    </w:r>
  </w:p>
  <w:p w:rsidR="00396F68" w:rsidRDefault="00396F68">
    <w:pPr>
      <w:pStyle w:val="Stopka"/>
      <w:pBdr>
        <w:top w:val="single" w:sz="4" w:space="1" w:color="000000"/>
      </w:pBdr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8EE" w:rsidRDefault="003438EE">
      <w:r>
        <w:separator/>
      </w:r>
    </w:p>
  </w:footnote>
  <w:footnote w:type="continuationSeparator" w:id="0">
    <w:p w:rsidR="003438EE" w:rsidRDefault="003438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F68" w:rsidRDefault="00EE6C45">
    <w:pPr>
      <w:pStyle w:val="Nagwek"/>
      <w:rPr>
        <w:rFonts w:ascii="Tahoma" w:hAnsi="Tahoma" w:cs="Tahoma"/>
        <w:i/>
        <w:sz w:val="18"/>
      </w:rPr>
    </w:pPr>
    <w:r>
      <w:rPr>
        <w:rFonts w:ascii="Tahoma" w:hAnsi="Tahoma" w:cs="Tahoma"/>
        <w:i/>
        <w:sz w:val="18"/>
      </w:rPr>
      <w:t xml:space="preserve">Znak sprawy:  </w:t>
    </w:r>
    <w:r w:rsidR="00A9440C">
      <w:rPr>
        <w:rFonts w:ascii="Tahoma" w:hAnsi="Tahoma" w:cs="Tahoma"/>
        <w:i/>
        <w:sz w:val="18"/>
      </w:rPr>
      <w:t>6</w:t>
    </w:r>
    <w:r w:rsidR="00396F68">
      <w:rPr>
        <w:rFonts w:ascii="Tahoma" w:hAnsi="Tahoma" w:cs="Tahoma"/>
        <w:i/>
        <w:sz w:val="18"/>
      </w:rPr>
      <w:t xml:space="preserve">/ WOMP – ZCLiP / </w:t>
    </w:r>
    <w:r w:rsidR="00396F68">
      <w:rPr>
        <w:rFonts w:ascii="Tahoma" w:hAnsi="Tahoma" w:cs="Tahoma"/>
        <w:i/>
        <w:iCs/>
        <w:sz w:val="18"/>
      </w:rPr>
      <w:t>2022</w:t>
    </w:r>
    <w:r w:rsidR="00396F68">
      <w:rPr>
        <w:rFonts w:ascii="Tahoma" w:hAnsi="Tahoma" w:cs="Tahoma"/>
        <w:sz w:val="18"/>
      </w:rPr>
      <w:t xml:space="preserve">                                 </w:t>
    </w:r>
    <w:r w:rsidR="00396F68">
      <w:rPr>
        <w:rFonts w:ascii="Tahoma" w:hAnsi="Tahoma" w:cs="Tahoma"/>
        <w:b/>
        <w:bCs/>
        <w:i/>
        <w:sz w:val="18"/>
      </w:rPr>
      <w:t xml:space="preserve">Załącznik Nr 1 </w:t>
    </w:r>
    <w:r w:rsidR="00396F68">
      <w:rPr>
        <w:rFonts w:ascii="Tahoma" w:hAnsi="Tahoma" w:cs="Tahoma"/>
        <w:i/>
        <w:sz w:val="18"/>
      </w:rPr>
      <w:t>do Specyfikacji Warunków Zamówienia</w:t>
    </w:r>
  </w:p>
  <w:p w:rsidR="00396F68" w:rsidRPr="006245CC" w:rsidRDefault="00396F68" w:rsidP="006245CC">
    <w:pPr>
      <w:pStyle w:val="Nagwek"/>
      <w:jc w:val="right"/>
      <w:rPr>
        <w:rFonts w:ascii="Tahoma" w:hAnsi="Tahoma" w:cs="Tahoma"/>
        <w:sz w:val="16"/>
        <w:szCs w:val="16"/>
        <w:u w:val="single"/>
      </w:rPr>
    </w:pPr>
    <w:r w:rsidRPr="006245CC">
      <w:rPr>
        <w:rFonts w:ascii="Tahoma" w:hAnsi="Tahoma" w:cs="Tahoma"/>
        <w:sz w:val="16"/>
        <w:szCs w:val="16"/>
        <w:u w:val="single"/>
      </w:rPr>
      <w:t>stanowi treść oferty</w:t>
    </w:r>
  </w:p>
  <w:p w:rsidR="00396F68" w:rsidRDefault="00396F68">
    <w:pPr>
      <w:pStyle w:val="Nagwek"/>
    </w:pPr>
    <w:r>
      <w:rPr>
        <w:rFonts w:ascii="Tahoma" w:hAnsi="Tahoma" w:cs="Tahoma"/>
        <w:sz w:val="18"/>
      </w:rPr>
      <w:t xml:space="preserve">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3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19299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5">
    <w:nsid w:val="007832BE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6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442CDC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8">
    <w:nsid w:val="16C405DB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9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abstractNum w:abstractNumId="10">
    <w:nsid w:val="1C76025C"/>
    <w:multiLevelType w:val="hybridMultilevel"/>
    <w:tmpl w:val="8382783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CB2AEB"/>
    <w:multiLevelType w:val="multilevel"/>
    <w:tmpl w:val="7CEABF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2">
    <w:nsid w:val="30195ED4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3">
    <w:nsid w:val="33ED5895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4">
    <w:nsid w:val="34F679AA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5">
    <w:nsid w:val="36FD338F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6">
    <w:nsid w:val="4CCE46CF"/>
    <w:multiLevelType w:val="hybridMultilevel"/>
    <w:tmpl w:val="E418E732"/>
    <w:lvl w:ilvl="0" w:tplc="DDAA50D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711835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8">
    <w:nsid w:val="51D21E8F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9">
    <w:nsid w:val="557125D8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0">
    <w:nsid w:val="59653B86"/>
    <w:multiLevelType w:val="multilevel"/>
    <w:tmpl w:val="7CEABF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1">
    <w:nsid w:val="599611C7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2">
    <w:nsid w:val="5DB41AB7"/>
    <w:multiLevelType w:val="multilevel"/>
    <w:tmpl w:val="7CEABF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3">
    <w:nsid w:val="63840B46"/>
    <w:multiLevelType w:val="multilevel"/>
    <w:tmpl w:val="524484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4">
    <w:nsid w:val="639C254F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5">
    <w:nsid w:val="766A147A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6">
    <w:nsid w:val="7A5200E6"/>
    <w:multiLevelType w:val="hybridMultilevel"/>
    <w:tmpl w:val="65B667E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9"/>
  </w:num>
  <w:num w:numId="10">
    <w:abstractNumId w:val="23"/>
  </w:num>
  <w:num w:numId="11">
    <w:abstractNumId w:val="21"/>
  </w:num>
  <w:num w:numId="12">
    <w:abstractNumId w:val="13"/>
  </w:num>
  <w:num w:numId="13">
    <w:abstractNumId w:val="7"/>
  </w:num>
  <w:num w:numId="14">
    <w:abstractNumId w:val="14"/>
  </w:num>
  <w:num w:numId="15">
    <w:abstractNumId w:val="17"/>
  </w:num>
  <w:num w:numId="16">
    <w:abstractNumId w:val="19"/>
  </w:num>
  <w:num w:numId="17">
    <w:abstractNumId w:val="8"/>
  </w:num>
  <w:num w:numId="18">
    <w:abstractNumId w:val="18"/>
  </w:num>
  <w:num w:numId="19">
    <w:abstractNumId w:val="26"/>
  </w:num>
  <w:num w:numId="20">
    <w:abstractNumId w:val="10"/>
  </w:num>
  <w:num w:numId="21">
    <w:abstractNumId w:val="20"/>
  </w:num>
  <w:num w:numId="22">
    <w:abstractNumId w:val="22"/>
  </w:num>
  <w:num w:numId="23">
    <w:abstractNumId w:val="11"/>
  </w:num>
  <w:num w:numId="24">
    <w:abstractNumId w:val="24"/>
  </w:num>
  <w:num w:numId="25">
    <w:abstractNumId w:val="5"/>
  </w:num>
  <w:num w:numId="26">
    <w:abstractNumId w:val="25"/>
  </w:num>
  <w:num w:numId="27">
    <w:abstractNumId w:val="15"/>
  </w:num>
  <w:num w:numId="28">
    <w:abstractNumId w:val="1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ministrator-ASUS">
    <w15:presenceInfo w15:providerId="None" w15:userId="Administrator-ASU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embedSystemFonts/>
  <w:proofState w:spelling="clean"/>
  <w:stylePaneFormatFilter w:val="0000"/>
  <w:trackRevision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CC30F7"/>
    <w:rsid w:val="00050AFE"/>
    <w:rsid w:val="000540D3"/>
    <w:rsid w:val="00072F29"/>
    <w:rsid w:val="000A1E31"/>
    <w:rsid w:val="000D09F0"/>
    <w:rsid w:val="000F5EFE"/>
    <w:rsid w:val="00130E78"/>
    <w:rsid w:val="001654D8"/>
    <w:rsid w:val="00173CC4"/>
    <w:rsid w:val="00190E0E"/>
    <w:rsid w:val="002247AC"/>
    <w:rsid w:val="00233D53"/>
    <w:rsid w:val="00277D43"/>
    <w:rsid w:val="00295D05"/>
    <w:rsid w:val="002A0218"/>
    <w:rsid w:val="002F1E07"/>
    <w:rsid w:val="002F7680"/>
    <w:rsid w:val="0031361B"/>
    <w:rsid w:val="00317042"/>
    <w:rsid w:val="003438EE"/>
    <w:rsid w:val="003676A5"/>
    <w:rsid w:val="00372385"/>
    <w:rsid w:val="00396F68"/>
    <w:rsid w:val="003C350E"/>
    <w:rsid w:val="003E2A4E"/>
    <w:rsid w:val="0048431D"/>
    <w:rsid w:val="004A51A7"/>
    <w:rsid w:val="004F7674"/>
    <w:rsid w:val="005452B7"/>
    <w:rsid w:val="0057767A"/>
    <w:rsid w:val="005856F9"/>
    <w:rsid w:val="0059189A"/>
    <w:rsid w:val="006245CC"/>
    <w:rsid w:val="00626ACD"/>
    <w:rsid w:val="00650A65"/>
    <w:rsid w:val="006B1673"/>
    <w:rsid w:val="00706478"/>
    <w:rsid w:val="007611C9"/>
    <w:rsid w:val="00770C6E"/>
    <w:rsid w:val="007A38CA"/>
    <w:rsid w:val="007F7540"/>
    <w:rsid w:val="00854817"/>
    <w:rsid w:val="0086720F"/>
    <w:rsid w:val="008C0E5C"/>
    <w:rsid w:val="008D06E1"/>
    <w:rsid w:val="008F4B5D"/>
    <w:rsid w:val="00932098"/>
    <w:rsid w:val="009E09DB"/>
    <w:rsid w:val="00A33FBC"/>
    <w:rsid w:val="00A63802"/>
    <w:rsid w:val="00A70EA9"/>
    <w:rsid w:val="00A80CD2"/>
    <w:rsid w:val="00A9009B"/>
    <w:rsid w:val="00A9440C"/>
    <w:rsid w:val="00AE4C7A"/>
    <w:rsid w:val="00B00499"/>
    <w:rsid w:val="00B06269"/>
    <w:rsid w:val="00B977A2"/>
    <w:rsid w:val="00C2739F"/>
    <w:rsid w:val="00C44CE3"/>
    <w:rsid w:val="00C8063C"/>
    <w:rsid w:val="00CC30F7"/>
    <w:rsid w:val="00D30ACD"/>
    <w:rsid w:val="00D7094A"/>
    <w:rsid w:val="00D74373"/>
    <w:rsid w:val="00D906BB"/>
    <w:rsid w:val="00DF13B0"/>
    <w:rsid w:val="00E2279B"/>
    <w:rsid w:val="00E253BB"/>
    <w:rsid w:val="00E26630"/>
    <w:rsid w:val="00EC3DAC"/>
    <w:rsid w:val="00ED7B6B"/>
    <w:rsid w:val="00EE6C45"/>
    <w:rsid w:val="00F16E9A"/>
    <w:rsid w:val="00F30CF5"/>
    <w:rsid w:val="00F35D78"/>
    <w:rsid w:val="00F4438C"/>
    <w:rsid w:val="00F917D8"/>
    <w:rsid w:val="00F91953"/>
    <w:rsid w:val="00FC0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0C6E"/>
    <w:pPr>
      <w:suppressAutoHyphens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770C6E"/>
    <w:pPr>
      <w:keepNext/>
      <w:numPr>
        <w:numId w:val="1"/>
      </w:numPr>
      <w:jc w:val="both"/>
      <w:outlineLvl w:val="0"/>
    </w:pPr>
    <w:rPr>
      <w:i/>
      <w:sz w:val="22"/>
    </w:rPr>
  </w:style>
  <w:style w:type="paragraph" w:styleId="Nagwek2">
    <w:name w:val="heading 2"/>
    <w:basedOn w:val="Normalny"/>
    <w:next w:val="Tekstpodstawowy"/>
    <w:qFormat/>
    <w:rsid w:val="00770C6E"/>
    <w:pPr>
      <w:keepNext/>
      <w:numPr>
        <w:ilvl w:val="1"/>
        <w:numId w:val="1"/>
      </w:numPr>
      <w:jc w:val="center"/>
      <w:outlineLvl w:val="1"/>
    </w:pPr>
    <w:rPr>
      <w:b/>
    </w:rPr>
  </w:style>
  <w:style w:type="paragraph" w:styleId="Nagwek3">
    <w:name w:val="heading 3"/>
    <w:basedOn w:val="Normalny"/>
    <w:next w:val="Tekstpodstawowy"/>
    <w:qFormat/>
    <w:rsid w:val="00770C6E"/>
    <w:pPr>
      <w:keepNext/>
      <w:numPr>
        <w:ilvl w:val="2"/>
        <w:numId w:val="1"/>
      </w:numPr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Tekstpodstawowy"/>
    <w:qFormat/>
    <w:rsid w:val="00770C6E"/>
    <w:pPr>
      <w:keepNext/>
      <w:numPr>
        <w:ilvl w:val="3"/>
        <w:numId w:val="1"/>
      </w:numPr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Tekstpodstawowy"/>
    <w:qFormat/>
    <w:rsid w:val="00770C6E"/>
    <w:pPr>
      <w:keepNext/>
      <w:numPr>
        <w:ilvl w:val="4"/>
        <w:numId w:val="1"/>
      </w:numPr>
      <w:jc w:val="right"/>
      <w:outlineLvl w:val="4"/>
    </w:pPr>
    <w:rPr>
      <w:b/>
      <w:sz w:val="22"/>
    </w:rPr>
  </w:style>
  <w:style w:type="paragraph" w:styleId="Nagwek6">
    <w:name w:val="heading 6"/>
    <w:basedOn w:val="Normalny"/>
    <w:next w:val="Tekstpodstawowy"/>
    <w:qFormat/>
    <w:rsid w:val="00770C6E"/>
    <w:pPr>
      <w:keepNext/>
      <w:numPr>
        <w:ilvl w:val="5"/>
        <w:numId w:val="1"/>
      </w:numPr>
      <w:ind w:left="567" w:firstLine="0"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Tekstpodstawowy"/>
    <w:qFormat/>
    <w:rsid w:val="00770C6E"/>
    <w:pPr>
      <w:keepNext/>
      <w:numPr>
        <w:ilvl w:val="6"/>
        <w:numId w:val="1"/>
      </w:numPr>
      <w:tabs>
        <w:tab w:val="left" w:pos="993"/>
      </w:tabs>
      <w:jc w:val="both"/>
      <w:outlineLvl w:val="6"/>
    </w:pPr>
    <w:rPr>
      <w:sz w:val="24"/>
    </w:rPr>
  </w:style>
  <w:style w:type="paragraph" w:styleId="Nagwek8">
    <w:name w:val="heading 8"/>
    <w:basedOn w:val="Normalny"/>
    <w:next w:val="Tekstpodstawowy"/>
    <w:qFormat/>
    <w:rsid w:val="00770C6E"/>
    <w:pPr>
      <w:keepNext/>
      <w:numPr>
        <w:ilvl w:val="7"/>
        <w:numId w:val="1"/>
      </w:numPr>
      <w:jc w:val="both"/>
      <w:outlineLvl w:val="7"/>
    </w:pPr>
    <w:rPr>
      <w:sz w:val="28"/>
    </w:rPr>
  </w:style>
  <w:style w:type="paragraph" w:styleId="Nagwek9">
    <w:name w:val="heading 9"/>
    <w:basedOn w:val="Normalny"/>
    <w:next w:val="Tekstpodstawowy"/>
    <w:qFormat/>
    <w:rsid w:val="00770C6E"/>
    <w:pPr>
      <w:keepNext/>
      <w:numPr>
        <w:ilvl w:val="8"/>
        <w:numId w:val="1"/>
      </w:numPr>
      <w:tabs>
        <w:tab w:val="left" w:pos="993"/>
      </w:tabs>
      <w:spacing w:line="360" w:lineRule="auto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770C6E"/>
  </w:style>
  <w:style w:type="character" w:customStyle="1" w:styleId="WW8Num1z0">
    <w:name w:val="WW8Num1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z1">
    <w:name w:val="WW8Num1z1"/>
    <w:rsid w:val="00770C6E"/>
  </w:style>
  <w:style w:type="character" w:customStyle="1" w:styleId="WW8Num1z2">
    <w:name w:val="WW8Num1z2"/>
    <w:rsid w:val="00770C6E"/>
  </w:style>
  <w:style w:type="character" w:customStyle="1" w:styleId="WW8Num1z3">
    <w:name w:val="WW8Num1z3"/>
    <w:rsid w:val="00770C6E"/>
  </w:style>
  <w:style w:type="character" w:customStyle="1" w:styleId="WW8Num1z4">
    <w:name w:val="WW8Num1z4"/>
    <w:rsid w:val="00770C6E"/>
  </w:style>
  <w:style w:type="character" w:customStyle="1" w:styleId="WW8Num1z5">
    <w:name w:val="WW8Num1z5"/>
    <w:rsid w:val="00770C6E"/>
  </w:style>
  <w:style w:type="character" w:customStyle="1" w:styleId="WW8Num1z6">
    <w:name w:val="WW8Num1z6"/>
    <w:rsid w:val="00770C6E"/>
  </w:style>
  <w:style w:type="character" w:customStyle="1" w:styleId="WW8Num1z7">
    <w:name w:val="WW8Num1z7"/>
    <w:rsid w:val="00770C6E"/>
  </w:style>
  <w:style w:type="character" w:customStyle="1" w:styleId="WW8Num1z8">
    <w:name w:val="WW8Num1z8"/>
    <w:rsid w:val="00770C6E"/>
  </w:style>
  <w:style w:type="character" w:customStyle="1" w:styleId="WW8Num2z0">
    <w:name w:val="WW8Num2z0"/>
    <w:rsid w:val="00770C6E"/>
    <w:rPr>
      <w:rFonts w:ascii="Tahoma" w:hAnsi="Tahoma" w:cs="Tahoma"/>
    </w:rPr>
  </w:style>
  <w:style w:type="character" w:customStyle="1" w:styleId="WW8Num3z0">
    <w:name w:val="WW8Num3z0"/>
    <w:rsid w:val="00770C6E"/>
    <w:rPr>
      <w:rFonts w:ascii="Tahoma" w:hAnsi="Tahoma" w:cs="Times New Roman"/>
      <w:b w:val="0"/>
      <w:bCs/>
      <w:i w:val="0"/>
      <w:sz w:val="20"/>
      <w:szCs w:val="20"/>
      <w:u w:val="none"/>
    </w:rPr>
  </w:style>
  <w:style w:type="character" w:customStyle="1" w:styleId="Absatz-Standardschriftart">
    <w:name w:val="Absatz-Standardschriftart"/>
    <w:rsid w:val="00770C6E"/>
  </w:style>
  <w:style w:type="character" w:customStyle="1" w:styleId="WW-Absatz-Standardschriftart">
    <w:name w:val="WW-Absatz-Standardschriftart"/>
    <w:rsid w:val="00770C6E"/>
  </w:style>
  <w:style w:type="character" w:customStyle="1" w:styleId="WW-Absatz-Standardschriftart1">
    <w:name w:val="WW-Absatz-Standardschriftart1"/>
    <w:rsid w:val="00770C6E"/>
  </w:style>
  <w:style w:type="character" w:customStyle="1" w:styleId="WW-Absatz-Standardschriftart11">
    <w:name w:val="WW-Absatz-Standardschriftart11"/>
    <w:rsid w:val="00770C6E"/>
  </w:style>
  <w:style w:type="character" w:customStyle="1" w:styleId="WW-Absatz-Standardschriftart111">
    <w:name w:val="WW-Absatz-Standardschriftart111"/>
    <w:rsid w:val="00770C6E"/>
  </w:style>
  <w:style w:type="character" w:customStyle="1" w:styleId="WW-Absatz-Standardschriftart1111">
    <w:name w:val="WW-Absatz-Standardschriftart1111"/>
    <w:rsid w:val="00770C6E"/>
  </w:style>
  <w:style w:type="character" w:customStyle="1" w:styleId="WW-Absatz-Standardschriftart11111">
    <w:name w:val="WW-Absatz-Standardschriftart11111"/>
    <w:rsid w:val="00770C6E"/>
  </w:style>
  <w:style w:type="character" w:customStyle="1" w:styleId="WW-Absatz-Standardschriftart111111">
    <w:name w:val="WW-Absatz-Standardschriftart111111"/>
    <w:rsid w:val="00770C6E"/>
  </w:style>
  <w:style w:type="character" w:customStyle="1" w:styleId="WW-Absatz-Standardschriftart1111111">
    <w:name w:val="WW-Absatz-Standardschriftart1111111"/>
    <w:rsid w:val="00770C6E"/>
  </w:style>
  <w:style w:type="character" w:customStyle="1" w:styleId="WW-Absatz-Standardschriftart11111111">
    <w:name w:val="WW-Absatz-Standardschriftart11111111"/>
    <w:rsid w:val="00770C6E"/>
  </w:style>
  <w:style w:type="character" w:customStyle="1" w:styleId="WW-Absatz-Standardschriftart111111111">
    <w:name w:val="WW-Absatz-Standardschriftart111111111"/>
    <w:rsid w:val="00770C6E"/>
  </w:style>
  <w:style w:type="character" w:customStyle="1" w:styleId="WW8Num5z0">
    <w:name w:val="WW8Num5z0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4z0">
    <w:name w:val="WW8Num14z0"/>
    <w:rsid w:val="00770C6E"/>
    <w:rPr>
      <w:rFonts w:ascii="Wingdings" w:hAnsi="Wingdings" w:cs="Wingdings"/>
    </w:rPr>
  </w:style>
  <w:style w:type="character" w:customStyle="1" w:styleId="WW8Num15z0">
    <w:name w:val="WW8Num15z0"/>
    <w:rsid w:val="00770C6E"/>
    <w:rPr>
      <w:rFonts w:ascii="Symbol" w:hAnsi="Symbol" w:cs="Symbol"/>
      <w:color w:val="00000A"/>
    </w:rPr>
  </w:style>
  <w:style w:type="character" w:customStyle="1" w:styleId="WW8Num25z0">
    <w:name w:val="WW8Num25z0"/>
    <w:rsid w:val="00770C6E"/>
    <w:rPr>
      <w:b/>
    </w:rPr>
  </w:style>
  <w:style w:type="character" w:customStyle="1" w:styleId="WW8Num28z1">
    <w:name w:val="WW8Num28z1"/>
    <w:rsid w:val="00770C6E"/>
    <w:rPr>
      <w:rFonts w:ascii="Times New Roman" w:hAnsi="Times New Roman" w:cs="Times New Roman"/>
      <w:b w:val="0"/>
      <w:i w:val="0"/>
      <w:sz w:val="22"/>
    </w:rPr>
  </w:style>
  <w:style w:type="character" w:customStyle="1" w:styleId="WW8Num28z2">
    <w:name w:val="WW8Num28z2"/>
    <w:rsid w:val="00770C6E"/>
    <w:rPr>
      <w:b/>
    </w:rPr>
  </w:style>
  <w:style w:type="character" w:customStyle="1" w:styleId="WW8Num29z0">
    <w:name w:val="WW8Num2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6z0">
    <w:name w:val="WW8Num36z0"/>
    <w:rsid w:val="00770C6E"/>
    <w:rPr>
      <w:b/>
    </w:rPr>
  </w:style>
  <w:style w:type="character" w:customStyle="1" w:styleId="WW8Num36z1">
    <w:name w:val="WW8Num36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39z0">
    <w:name w:val="WW8Num3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44z1">
    <w:name w:val="WW8Num44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49z0">
    <w:name w:val="WW8Num49z0"/>
    <w:rsid w:val="00770C6E"/>
    <w:rPr>
      <w:b/>
    </w:rPr>
  </w:style>
  <w:style w:type="character" w:customStyle="1" w:styleId="WW8Num53z0">
    <w:name w:val="WW8Num53z0"/>
    <w:rsid w:val="00770C6E"/>
    <w:rPr>
      <w:b/>
    </w:rPr>
  </w:style>
  <w:style w:type="character" w:customStyle="1" w:styleId="WW8Num58z0">
    <w:name w:val="WW8Num58z0"/>
    <w:rsid w:val="00770C6E"/>
    <w:rPr>
      <w:b/>
    </w:rPr>
  </w:style>
  <w:style w:type="character" w:customStyle="1" w:styleId="WW8Num63z0">
    <w:name w:val="WW8Num63z0"/>
    <w:rsid w:val="00770C6E"/>
    <w:rPr>
      <w:b w:val="0"/>
      <w:sz w:val="24"/>
    </w:rPr>
  </w:style>
  <w:style w:type="character" w:customStyle="1" w:styleId="WW8Num76z0">
    <w:name w:val="WW8Num76z0"/>
    <w:rsid w:val="00770C6E"/>
    <w:rPr>
      <w:rFonts w:ascii="Symbol" w:hAnsi="Symbol" w:cs="Symbol"/>
    </w:rPr>
  </w:style>
  <w:style w:type="character" w:customStyle="1" w:styleId="WW8Num77z1">
    <w:name w:val="WW8Num77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80z0">
    <w:name w:val="WW8Num80z0"/>
    <w:rsid w:val="00770C6E"/>
    <w:rPr>
      <w:rFonts w:ascii="Wingdings" w:hAnsi="Wingdings" w:cs="Wingdings"/>
    </w:rPr>
  </w:style>
  <w:style w:type="character" w:customStyle="1" w:styleId="WW8Num83z0">
    <w:name w:val="WW8Num83z0"/>
    <w:rsid w:val="00770C6E"/>
    <w:rPr>
      <w:rFonts w:ascii="Wingdings" w:hAnsi="Wingdings" w:cs="Wingdings"/>
    </w:rPr>
  </w:style>
  <w:style w:type="character" w:customStyle="1" w:styleId="WW8Num90z0">
    <w:name w:val="WW8Num90z0"/>
    <w:rsid w:val="00770C6E"/>
    <w:rPr>
      <w:b/>
    </w:rPr>
  </w:style>
  <w:style w:type="character" w:customStyle="1" w:styleId="WW8Num95z0">
    <w:name w:val="WW8Num95z0"/>
    <w:rsid w:val="00770C6E"/>
    <w:rPr>
      <w:b/>
    </w:rPr>
  </w:style>
  <w:style w:type="character" w:customStyle="1" w:styleId="WW8Num100z0">
    <w:name w:val="WW8Num100z0"/>
    <w:rsid w:val="00770C6E"/>
    <w:rPr>
      <w:rFonts w:ascii="Wingdings" w:hAnsi="Wingdings" w:cs="Wingdings"/>
    </w:rPr>
  </w:style>
  <w:style w:type="character" w:customStyle="1" w:styleId="WW8Num103z0">
    <w:name w:val="WW8Num103z0"/>
    <w:rsid w:val="00770C6E"/>
    <w:rPr>
      <w:rFonts w:ascii="Wingdings" w:hAnsi="Wingdings" w:cs="Wingdings"/>
    </w:rPr>
  </w:style>
  <w:style w:type="character" w:customStyle="1" w:styleId="WW8Num110z0">
    <w:name w:val="WW8Num110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13z1">
    <w:name w:val="WW8Num113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22z0">
    <w:name w:val="WW8Num122z0"/>
    <w:rsid w:val="00770C6E"/>
    <w:rPr>
      <w:rFonts w:ascii="Times New Roman" w:hAnsi="Times New Roman" w:cs="Times New Roman"/>
      <w:sz w:val="24"/>
    </w:rPr>
  </w:style>
  <w:style w:type="character" w:customStyle="1" w:styleId="WW8Num126z0">
    <w:name w:val="WW8Num126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27z0">
    <w:name w:val="WW8Num12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0z0">
    <w:name w:val="WW8Num130z0"/>
    <w:rsid w:val="00770C6E"/>
    <w:rPr>
      <w:rFonts w:ascii="Symbol" w:hAnsi="Symbol" w:cs="Symbol"/>
    </w:rPr>
  </w:style>
  <w:style w:type="character" w:customStyle="1" w:styleId="WW8Num134z0">
    <w:name w:val="WW8Num134z0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35z2">
    <w:name w:val="WW8Num135z2"/>
    <w:rsid w:val="00770C6E"/>
    <w:rPr>
      <w:rFonts w:ascii="Times New Roman" w:eastAsia="Times New Roman" w:hAnsi="Times New Roman" w:cs="Times New Roman"/>
    </w:rPr>
  </w:style>
  <w:style w:type="character" w:customStyle="1" w:styleId="WW8Num136z0">
    <w:name w:val="WW8Num136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37z0">
    <w:name w:val="WW8Num137z0"/>
    <w:rsid w:val="00770C6E"/>
    <w:rPr>
      <w:b/>
    </w:rPr>
  </w:style>
  <w:style w:type="character" w:customStyle="1" w:styleId="WW8Num137z1">
    <w:name w:val="WW8Num137z1"/>
    <w:rsid w:val="00770C6E"/>
    <w:rPr>
      <w:b w:val="0"/>
    </w:rPr>
  </w:style>
  <w:style w:type="character" w:customStyle="1" w:styleId="WW8Num138z0">
    <w:name w:val="WW8Num138z0"/>
    <w:rsid w:val="00770C6E"/>
    <w:rPr>
      <w:rFonts w:ascii="Times New Roman" w:hAnsi="Times New Roman" w:cs="Times New Roman"/>
      <w:b/>
      <w:i w:val="0"/>
      <w:sz w:val="24"/>
    </w:rPr>
  </w:style>
  <w:style w:type="character" w:customStyle="1" w:styleId="WW8Num138z1">
    <w:name w:val="WW8Num138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38z2">
    <w:name w:val="WW8Num138z2"/>
    <w:rsid w:val="00770C6E"/>
    <w:rPr>
      <w:b/>
    </w:rPr>
  </w:style>
  <w:style w:type="character" w:customStyle="1" w:styleId="WW8Num144z0">
    <w:name w:val="WW8Num144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48z0">
    <w:name w:val="WW8Num148z0"/>
    <w:rsid w:val="00770C6E"/>
    <w:rPr>
      <w:b/>
    </w:rPr>
  </w:style>
  <w:style w:type="character" w:customStyle="1" w:styleId="WW8Num150z0">
    <w:name w:val="WW8Num150z0"/>
    <w:rsid w:val="00770C6E"/>
    <w:rPr>
      <w:rFonts w:ascii="Symbol" w:hAnsi="Symbol" w:cs="Symbol"/>
      <w:color w:val="00000A"/>
    </w:rPr>
  </w:style>
  <w:style w:type="character" w:customStyle="1" w:styleId="WW8Num151z0">
    <w:name w:val="WW8Num151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65z0">
    <w:name w:val="WW8Num165z0"/>
    <w:rsid w:val="00770C6E"/>
    <w:rPr>
      <w:b/>
    </w:rPr>
  </w:style>
  <w:style w:type="character" w:customStyle="1" w:styleId="WW8Num166z0">
    <w:name w:val="WW8Num166z0"/>
    <w:rsid w:val="00770C6E"/>
    <w:rPr>
      <w:b w:val="0"/>
    </w:rPr>
  </w:style>
  <w:style w:type="character" w:customStyle="1" w:styleId="WW8Num166z1">
    <w:name w:val="WW8Num166z1"/>
    <w:rsid w:val="00770C6E"/>
    <w:rPr>
      <w:b/>
    </w:rPr>
  </w:style>
  <w:style w:type="character" w:customStyle="1" w:styleId="WW8Num169z0">
    <w:name w:val="WW8Num169z0"/>
    <w:rsid w:val="00770C6E"/>
    <w:rPr>
      <w:b/>
    </w:rPr>
  </w:style>
  <w:style w:type="character" w:customStyle="1" w:styleId="WW8Num170z0">
    <w:name w:val="WW8Num170z0"/>
    <w:rsid w:val="00770C6E"/>
    <w:rPr>
      <w:rFonts w:ascii="Symbol" w:hAnsi="Symbol" w:cs="Symbol"/>
    </w:rPr>
  </w:style>
  <w:style w:type="character" w:customStyle="1" w:styleId="WW8Num172z0">
    <w:name w:val="WW8Num172z0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83z0">
    <w:name w:val="WW8Num183z0"/>
    <w:rsid w:val="00770C6E"/>
    <w:rPr>
      <w:b/>
    </w:rPr>
  </w:style>
  <w:style w:type="character" w:customStyle="1" w:styleId="WW8Num184z0">
    <w:name w:val="WW8Num184z0"/>
    <w:rsid w:val="00770C6E"/>
    <w:rPr>
      <w:rFonts w:ascii="Times New Roman" w:hAnsi="Times New Roman" w:cs="Times New Roman"/>
      <w:b w:val="0"/>
      <w:i w:val="0"/>
      <w:sz w:val="28"/>
    </w:rPr>
  </w:style>
  <w:style w:type="character" w:customStyle="1" w:styleId="WW8Num187z0">
    <w:name w:val="WW8Num187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89z0">
    <w:name w:val="WW8Num189z0"/>
    <w:rsid w:val="00770C6E"/>
    <w:rPr>
      <w:rFonts w:ascii="Times New Roman" w:hAnsi="Times New Roman" w:cs="Times New Roman"/>
    </w:rPr>
  </w:style>
  <w:style w:type="character" w:customStyle="1" w:styleId="WW8Num192z0">
    <w:name w:val="WW8Num192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94z0">
    <w:name w:val="WW8Num194z0"/>
    <w:rsid w:val="00770C6E"/>
    <w:rPr>
      <w:rFonts w:ascii="Wingdings" w:hAnsi="Wingdings" w:cs="Wingdings"/>
    </w:rPr>
  </w:style>
  <w:style w:type="character" w:customStyle="1" w:styleId="WW8Num195z0">
    <w:name w:val="WW8Num195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7z0">
    <w:name w:val="WW8Num19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0z0">
    <w:name w:val="WW8Num200z0"/>
    <w:rsid w:val="00770C6E"/>
    <w:rPr>
      <w:rFonts w:ascii="Wingdings" w:hAnsi="Wingdings" w:cs="Wingdings"/>
    </w:rPr>
  </w:style>
  <w:style w:type="character" w:customStyle="1" w:styleId="WW8Num201z0">
    <w:name w:val="WW8Num201z0"/>
    <w:rsid w:val="00770C6E"/>
    <w:rPr>
      <w:b w:val="0"/>
    </w:rPr>
  </w:style>
  <w:style w:type="character" w:customStyle="1" w:styleId="WW8Num205z0">
    <w:name w:val="WW8Num205z0"/>
    <w:rsid w:val="00770C6E"/>
    <w:rPr>
      <w:b w:val="0"/>
    </w:rPr>
  </w:style>
  <w:style w:type="character" w:customStyle="1" w:styleId="WW8Num207z0">
    <w:name w:val="WW8Num207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09z0">
    <w:name w:val="WW8Num20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0z0">
    <w:name w:val="WW8Num210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3z0">
    <w:name w:val="WW8Num213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18z0">
    <w:name w:val="WW8Num218z0"/>
    <w:rsid w:val="00770C6E"/>
    <w:rPr>
      <w:rFonts w:ascii="Wingdings" w:hAnsi="Wingdings" w:cs="Wingdings"/>
    </w:rPr>
  </w:style>
  <w:style w:type="character" w:customStyle="1" w:styleId="WW8Num219z0">
    <w:name w:val="WW8Num219z0"/>
    <w:rsid w:val="00770C6E"/>
    <w:rPr>
      <w:rFonts w:ascii="Wingdings" w:hAnsi="Wingdings" w:cs="Wingdings"/>
    </w:rPr>
  </w:style>
  <w:style w:type="character" w:customStyle="1" w:styleId="WW8Num223z0">
    <w:name w:val="WW8Num223z0"/>
    <w:rsid w:val="00770C6E"/>
    <w:rPr>
      <w:rFonts w:ascii="Times New Roman" w:hAnsi="Times New Roman" w:cs="Times New Roman"/>
    </w:rPr>
  </w:style>
  <w:style w:type="character" w:customStyle="1" w:styleId="WW8Num224z0">
    <w:name w:val="WW8Num224z0"/>
    <w:rsid w:val="00770C6E"/>
    <w:rPr>
      <w:b/>
    </w:rPr>
  </w:style>
  <w:style w:type="character" w:customStyle="1" w:styleId="WW8Num235z0">
    <w:name w:val="WW8Num235z0"/>
    <w:rsid w:val="00770C6E"/>
    <w:rPr>
      <w:rFonts w:ascii="Symbol" w:hAnsi="Symbol" w:cs="Symbol"/>
    </w:rPr>
  </w:style>
  <w:style w:type="character" w:customStyle="1" w:styleId="WW8Num236z0">
    <w:name w:val="WW8Num236z0"/>
    <w:rsid w:val="00770C6E"/>
    <w:rPr>
      <w:rFonts w:ascii="Symbol" w:hAnsi="Symbol" w:cs="Symbol"/>
      <w:color w:val="00000A"/>
    </w:rPr>
  </w:style>
  <w:style w:type="character" w:customStyle="1" w:styleId="WW8Num237z0">
    <w:name w:val="WW8Num237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42z0">
    <w:name w:val="WW8Num242z0"/>
    <w:rsid w:val="00770C6E"/>
    <w:rPr>
      <w:b/>
    </w:rPr>
  </w:style>
  <w:style w:type="character" w:customStyle="1" w:styleId="WW8Num245z0">
    <w:name w:val="WW8Num245z0"/>
    <w:rsid w:val="00770C6E"/>
    <w:rPr>
      <w:rFonts w:ascii="Wingdings" w:hAnsi="Wingdings" w:cs="Wingdings"/>
    </w:rPr>
  </w:style>
  <w:style w:type="character" w:customStyle="1" w:styleId="WW8Num249z0">
    <w:name w:val="WW8Num249z0"/>
    <w:rsid w:val="00770C6E"/>
    <w:rPr>
      <w:rFonts w:ascii="Symbol" w:hAnsi="Symbol" w:cs="Symbol"/>
    </w:rPr>
  </w:style>
  <w:style w:type="character" w:customStyle="1" w:styleId="WW8Num250z0">
    <w:name w:val="WW8Num250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3z0">
    <w:name w:val="WW8Num253z0"/>
    <w:rsid w:val="00770C6E"/>
    <w:rPr>
      <w:b/>
    </w:rPr>
  </w:style>
  <w:style w:type="character" w:customStyle="1" w:styleId="WW8Num256z0">
    <w:name w:val="WW8Num256z0"/>
    <w:rsid w:val="00770C6E"/>
    <w:rPr>
      <w:rFonts w:ascii="Times New Roman" w:eastAsia="Times New Roman" w:hAnsi="Times New Roman" w:cs="Times New Roman"/>
    </w:rPr>
  </w:style>
  <w:style w:type="character" w:customStyle="1" w:styleId="WW8Num256z1">
    <w:name w:val="WW8Num256z1"/>
    <w:rsid w:val="00770C6E"/>
    <w:rPr>
      <w:rFonts w:ascii="Courier New" w:hAnsi="Courier New" w:cs="Courier New"/>
    </w:rPr>
  </w:style>
  <w:style w:type="character" w:customStyle="1" w:styleId="WW8Num256z2">
    <w:name w:val="WW8Num256z2"/>
    <w:rsid w:val="00770C6E"/>
    <w:rPr>
      <w:rFonts w:ascii="Wingdings" w:hAnsi="Wingdings" w:cs="Wingdings"/>
    </w:rPr>
  </w:style>
  <w:style w:type="character" w:customStyle="1" w:styleId="WW8Num256z3">
    <w:name w:val="WW8Num256z3"/>
    <w:rsid w:val="00770C6E"/>
    <w:rPr>
      <w:rFonts w:ascii="Symbol" w:hAnsi="Symbol" w:cs="Symbol"/>
    </w:rPr>
  </w:style>
  <w:style w:type="character" w:customStyle="1" w:styleId="WW8Num260z0">
    <w:name w:val="WW8Num260z0"/>
    <w:rsid w:val="00770C6E"/>
    <w:rPr>
      <w:b w:val="0"/>
    </w:rPr>
  </w:style>
  <w:style w:type="character" w:customStyle="1" w:styleId="WW8Num270z0">
    <w:name w:val="WW8Num270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1z0">
    <w:name w:val="WW8Num281z0"/>
    <w:rsid w:val="00770C6E"/>
    <w:rPr>
      <w:rFonts w:ascii="Symbol" w:hAnsi="Symbol" w:cs="Symbol"/>
    </w:rPr>
  </w:style>
  <w:style w:type="character" w:customStyle="1" w:styleId="WW8Num284z0">
    <w:name w:val="WW8Num284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91z1">
    <w:name w:val="WW8Num291z1"/>
    <w:rsid w:val="00770C6E"/>
    <w:rPr>
      <w:b/>
    </w:rPr>
  </w:style>
  <w:style w:type="character" w:customStyle="1" w:styleId="WW8Num292z0">
    <w:name w:val="WW8Num292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93z1">
    <w:name w:val="WW8Num293z1"/>
    <w:rsid w:val="00770C6E"/>
    <w:rPr>
      <w:b/>
    </w:rPr>
  </w:style>
  <w:style w:type="character" w:customStyle="1" w:styleId="WW8Num294z0">
    <w:name w:val="WW8Num294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95z0">
    <w:name w:val="WW8Num295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97z0">
    <w:name w:val="WW8Num297z0"/>
    <w:rsid w:val="00770C6E"/>
    <w:rPr>
      <w:rFonts w:ascii="Wingdings" w:hAnsi="Wingdings" w:cs="Wingdings"/>
    </w:rPr>
  </w:style>
  <w:style w:type="character" w:customStyle="1" w:styleId="WW8Num301z0">
    <w:name w:val="WW8Num301z0"/>
    <w:rsid w:val="00770C6E"/>
    <w:rPr>
      <w:rFonts w:ascii="Symbol" w:hAnsi="Symbol" w:cs="Symbol"/>
    </w:rPr>
  </w:style>
  <w:style w:type="character" w:customStyle="1" w:styleId="WW8Num304z0">
    <w:name w:val="WW8Num304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13z0">
    <w:name w:val="WW8Num313z0"/>
    <w:rsid w:val="00770C6E"/>
    <w:rPr>
      <w:sz w:val="24"/>
    </w:rPr>
  </w:style>
  <w:style w:type="character" w:customStyle="1" w:styleId="WW8Num318z0">
    <w:name w:val="WW8Num318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22z0">
    <w:name w:val="WW8Num322z0"/>
    <w:rsid w:val="00770C6E"/>
    <w:rPr>
      <w:b/>
    </w:rPr>
  </w:style>
  <w:style w:type="character" w:customStyle="1" w:styleId="WW8Num324z0">
    <w:name w:val="WW8Num324z0"/>
    <w:rsid w:val="00770C6E"/>
    <w:rPr>
      <w:rFonts w:ascii="Wingdings" w:hAnsi="Wingdings" w:cs="Wingdings"/>
    </w:rPr>
  </w:style>
  <w:style w:type="character" w:customStyle="1" w:styleId="WW8Num330z0">
    <w:name w:val="WW8Num330z0"/>
    <w:rsid w:val="00770C6E"/>
    <w:rPr>
      <w:b/>
    </w:rPr>
  </w:style>
  <w:style w:type="character" w:customStyle="1" w:styleId="WW8Num334z0">
    <w:name w:val="WW8Num334z0"/>
    <w:rsid w:val="00770C6E"/>
    <w:rPr>
      <w:b/>
    </w:rPr>
  </w:style>
  <w:style w:type="character" w:customStyle="1" w:styleId="WW8Num334z1">
    <w:name w:val="WW8Num334z1"/>
    <w:rsid w:val="00770C6E"/>
    <w:rPr>
      <w:b w:val="0"/>
    </w:rPr>
  </w:style>
  <w:style w:type="character" w:customStyle="1" w:styleId="WW8Num338z0">
    <w:name w:val="WW8Num338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43z0">
    <w:name w:val="WW8Num343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344z0">
    <w:name w:val="WW8Num344z0"/>
    <w:rsid w:val="00770C6E"/>
    <w:rPr>
      <w:rFonts w:ascii="Symbol" w:hAnsi="Symbol" w:cs="Symbol"/>
    </w:rPr>
  </w:style>
  <w:style w:type="character" w:customStyle="1" w:styleId="WW8NumSt3z0">
    <w:name w:val="WW8NumSt3z0"/>
    <w:rsid w:val="00770C6E"/>
    <w:rPr>
      <w:rFonts w:ascii="Symbol" w:hAnsi="Symbol" w:cs="Symbol"/>
    </w:rPr>
  </w:style>
  <w:style w:type="character" w:customStyle="1" w:styleId="WW8NumSt5z0">
    <w:name w:val="WW8NumSt5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9z0">
    <w:name w:val="WW8NumSt9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2z0">
    <w:name w:val="WW8NumSt12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37z0">
    <w:name w:val="WW8NumSt137z0"/>
    <w:rsid w:val="00770C6E"/>
    <w:rPr>
      <w:rFonts w:ascii="Symbol" w:hAnsi="Symbol" w:cs="Symbol"/>
    </w:rPr>
  </w:style>
  <w:style w:type="character" w:customStyle="1" w:styleId="WW8NumSt138z0">
    <w:name w:val="WW8NumSt138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39z0">
    <w:name w:val="WW8NumSt13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40z0">
    <w:name w:val="WW8NumSt140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1z0">
    <w:name w:val="WW8NumSt141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215z0">
    <w:name w:val="WW8NumSt215z0"/>
    <w:rsid w:val="00770C6E"/>
    <w:rPr>
      <w:rFonts w:ascii="Symbol" w:hAnsi="Symbol" w:cs="Symbol"/>
    </w:rPr>
  </w:style>
  <w:style w:type="character" w:customStyle="1" w:styleId="WW8NumSt216z0">
    <w:name w:val="WW8NumSt216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217z0">
    <w:name w:val="WW8NumSt21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218z0">
    <w:name w:val="WW8NumSt218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219z0">
    <w:name w:val="WW8NumSt21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14z0">
    <w:name w:val="WW8NumSt314z0"/>
    <w:rsid w:val="00770C6E"/>
    <w:rPr>
      <w:rFonts w:ascii="Symbol" w:hAnsi="Symbol" w:cs="Symbol"/>
    </w:rPr>
  </w:style>
  <w:style w:type="character" w:customStyle="1" w:styleId="WW8NumSt315z0">
    <w:name w:val="WW8NumSt315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16z0">
    <w:name w:val="WW8NumSt316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317z0">
    <w:name w:val="WW8NumSt31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18z0">
    <w:name w:val="WW8NumSt318z0"/>
    <w:rsid w:val="00770C6E"/>
    <w:rPr>
      <w:rFonts w:ascii="Symbol" w:hAnsi="Symbol" w:cs="Symbol"/>
    </w:rPr>
  </w:style>
  <w:style w:type="character" w:customStyle="1" w:styleId="WW8NumSt319z0">
    <w:name w:val="WW8NumSt31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0z0">
    <w:name w:val="WW8NumSt320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1z0">
    <w:name w:val="WW8NumSt321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322z0">
    <w:name w:val="WW8NumSt322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3z0">
    <w:name w:val="WW8NumSt323z0"/>
    <w:rsid w:val="00770C6E"/>
    <w:rPr>
      <w:rFonts w:ascii="Symbol" w:hAnsi="Symbol" w:cs="Symbol"/>
    </w:rPr>
  </w:style>
  <w:style w:type="character" w:customStyle="1" w:styleId="WW8NumSt324z0">
    <w:name w:val="WW8NumSt324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5z0">
    <w:name w:val="WW8NumSt325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6z0">
    <w:name w:val="WW8NumSt326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327z0">
    <w:name w:val="WW8NumSt32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0">
    <w:name w:val="Domyślna czcionka akapitu1"/>
    <w:rsid w:val="00770C6E"/>
  </w:style>
  <w:style w:type="character" w:customStyle="1" w:styleId="Numerstrony1">
    <w:name w:val="Numer strony1"/>
    <w:basedOn w:val="Domylnaczcionkaakapitu10"/>
    <w:rsid w:val="00770C6E"/>
  </w:style>
  <w:style w:type="character" w:customStyle="1" w:styleId="Odwoaniedokomentarza1">
    <w:name w:val="Odwołanie do komentarza1"/>
    <w:basedOn w:val="Domylnaczcionkaakapitu1"/>
    <w:rsid w:val="00770C6E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770C6E"/>
    <w:rPr>
      <w:rFonts w:cs="Mangal"/>
      <w:sz w:val="20"/>
      <w:szCs w:val="18"/>
    </w:rPr>
  </w:style>
  <w:style w:type="character" w:customStyle="1" w:styleId="TematkomentarzaZnak">
    <w:name w:val="Temat komentarza Znak"/>
    <w:basedOn w:val="TekstkomentarzaZnak"/>
    <w:rsid w:val="00770C6E"/>
    <w:rPr>
      <w:rFonts w:cs="Mangal"/>
      <w:b/>
      <w:bCs/>
      <w:sz w:val="20"/>
      <w:szCs w:val="18"/>
    </w:rPr>
  </w:style>
  <w:style w:type="character" w:customStyle="1" w:styleId="TekstdymkaZnak">
    <w:name w:val="Tekst dymka Znak"/>
    <w:basedOn w:val="Domylnaczcionkaakapitu1"/>
    <w:rsid w:val="00770C6E"/>
    <w:rPr>
      <w:rFonts w:ascii="Segoe UI" w:hAnsi="Segoe UI" w:cs="Mangal"/>
      <w:sz w:val="18"/>
      <w:szCs w:val="16"/>
    </w:rPr>
  </w:style>
  <w:style w:type="character" w:customStyle="1" w:styleId="pktZnak">
    <w:name w:val="pkt Znak"/>
    <w:rsid w:val="00770C6E"/>
    <w:rPr>
      <w:rFonts w:eastAsia="Times New Roman" w:cs="Times New Roman"/>
      <w:kern w:val="1"/>
      <w:szCs w:val="20"/>
      <w:lang w:eastAsia="ar-SA" w:bidi="ar-SA"/>
    </w:rPr>
  </w:style>
  <w:style w:type="character" w:customStyle="1" w:styleId="ListLabel1">
    <w:name w:val="ListLabel 1"/>
    <w:rsid w:val="00770C6E"/>
    <w:rPr>
      <w:rFonts w:cs="Times New Roman"/>
      <w:b w:val="0"/>
      <w:i w:val="0"/>
      <w:sz w:val="24"/>
      <w:u w:val="none"/>
    </w:rPr>
  </w:style>
  <w:style w:type="character" w:customStyle="1" w:styleId="ListLabel2">
    <w:name w:val="ListLabel 2"/>
    <w:rsid w:val="00770C6E"/>
    <w:rPr>
      <w:rFonts w:cs="Tahoma"/>
    </w:rPr>
  </w:style>
  <w:style w:type="character" w:customStyle="1" w:styleId="ListLabel3">
    <w:name w:val="ListLabel 3"/>
    <w:rsid w:val="00770C6E"/>
    <w:rPr>
      <w:rFonts w:cs="Times New Roman"/>
      <w:b w:val="0"/>
      <w:bCs/>
      <w:i w:val="0"/>
      <w:sz w:val="20"/>
      <w:szCs w:val="20"/>
      <w:u w:val="none"/>
    </w:rPr>
  </w:style>
  <w:style w:type="character" w:customStyle="1" w:styleId="ListLabel4">
    <w:name w:val="ListLabel 4"/>
    <w:rsid w:val="00770C6E"/>
    <w:rPr>
      <w:rFonts w:eastAsia="SimSun" w:cs="Arial"/>
      <w:color w:val="000000"/>
      <w:sz w:val="16"/>
    </w:rPr>
  </w:style>
  <w:style w:type="character" w:customStyle="1" w:styleId="ListLabel5">
    <w:name w:val="ListLabel 5"/>
    <w:rsid w:val="00770C6E"/>
    <w:rPr>
      <w:rFonts w:cs="Courier New"/>
    </w:rPr>
  </w:style>
  <w:style w:type="character" w:customStyle="1" w:styleId="Znakinumeracji">
    <w:name w:val="Znaki numeracji"/>
    <w:rsid w:val="00770C6E"/>
    <w:rPr>
      <w:rFonts w:ascii="Tahoma" w:hAnsi="Tahoma"/>
      <w:b w:val="0"/>
      <w:bCs w:val="0"/>
      <w:sz w:val="20"/>
      <w:szCs w:val="20"/>
    </w:rPr>
  </w:style>
  <w:style w:type="character" w:customStyle="1" w:styleId="Symbolewypunktowania">
    <w:name w:val="Symbole wypunktowania"/>
    <w:rsid w:val="00770C6E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770C6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770C6E"/>
    <w:pPr>
      <w:jc w:val="center"/>
    </w:pPr>
    <w:rPr>
      <w:b/>
      <w:sz w:val="28"/>
    </w:rPr>
  </w:style>
  <w:style w:type="paragraph" w:styleId="Lista">
    <w:name w:val="List"/>
    <w:basedOn w:val="Tekstpodstawowy"/>
    <w:rsid w:val="00770C6E"/>
    <w:rPr>
      <w:rFonts w:cs="Tahoma"/>
    </w:rPr>
  </w:style>
  <w:style w:type="paragraph" w:customStyle="1" w:styleId="Podpis2">
    <w:name w:val="Podpis2"/>
    <w:basedOn w:val="Normalny"/>
    <w:rsid w:val="00770C6E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rsid w:val="00770C6E"/>
    <w:pPr>
      <w:suppressLineNumbers/>
    </w:pPr>
    <w:rPr>
      <w:rFonts w:cs="Tahoma"/>
    </w:rPr>
  </w:style>
  <w:style w:type="paragraph" w:customStyle="1" w:styleId="Legenda1">
    <w:name w:val="Legenda1"/>
    <w:basedOn w:val="Normalny"/>
    <w:rsid w:val="00770C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rsid w:val="00770C6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770C6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ytu">
    <w:name w:val="Title"/>
    <w:basedOn w:val="Normalny"/>
    <w:next w:val="Podtytu"/>
    <w:qFormat/>
    <w:rsid w:val="00770C6E"/>
    <w:pPr>
      <w:jc w:val="center"/>
    </w:pPr>
    <w:rPr>
      <w:b/>
      <w:bCs/>
      <w:sz w:val="28"/>
      <w:szCs w:val="36"/>
    </w:rPr>
  </w:style>
  <w:style w:type="paragraph" w:styleId="Podtytu">
    <w:name w:val="Subtitle"/>
    <w:basedOn w:val="Nagwek10"/>
    <w:next w:val="Tekstpodstawowy"/>
    <w:qFormat/>
    <w:rsid w:val="00770C6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rsid w:val="00770C6E"/>
    <w:pPr>
      <w:jc w:val="both"/>
    </w:pPr>
    <w:rPr>
      <w:sz w:val="28"/>
    </w:rPr>
  </w:style>
  <w:style w:type="paragraph" w:customStyle="1" w:styleId="Tekstpodstawowy21">
    <w:name w:val="Tekst podstawowy 21"/>
    <w:basedOn w:val="Normalny"/>
    <w:rsid w:val="00770C6E"/>
    <w:pPr>
      <w:jc w:val="both"/>
    </w:pPr>
  </w:style>
  <w:style w:type="paragraph" w:styleId="Nagwek">
    <w:name w:val="header"/>
    <w:basedOn w:val="Normalny"/>
    <w:rsid w:val="00770C6E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70C6E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770C6E"/>
    <w:pPr>
      <w:ind w:left="426" w:hanging="426"/>
      <w:jc w:val="both"/>
    </w:pPr>
  </w:style>
  <w:style w:type="paragraph" w:customStyle="1" w:styleId="Tekstpodstawowywcity21">
    <w:name w:val="Tekst podstawowy wcięty 21"/>
    <w:basedOn w:val="Normalny"/>
    <w:rsid w:val="00770C6E"/>
    <w:pPr>
      <w:tabs>
        <w:tab w:val="left" w:pos="1134"/>
      </w:tabs>
      <w:ind w:left="567" w:hanging="567"/>
      <w:jc w:val="both"/>
    </w:pPr>
    <w:rPr>
      <w:sz w:val="24"/>
    </w:rPr>
  </w:style>
  <w:style w:type="paragraph" w:styleId="Tekstpodstawowywcity">
    <w:name w:val="Body Text Indent"/>
    <w:basedOn w:val="Normalny"/>
    <w:rsid w:val="00770C6E"/>
    <w:pPr>
      <w:tabs>
        <w:tab w:val="left" w:pos="2127"/>
      </w:tabs>
      <w:ind w:left="1134" w:hanging="1134"/>
      <w:jc w:val="both"/>
    </w:pPr>
    <w:rPr>
      <w:sz w:val="24"/>
    </w:rPr>
  </w:style>
  <w:style w:type="paragraph" w:customStyle="1" w:styleId="FR1">
    <w:name w:val="FR1"/>
    <w:rsid w:val="00770C6E"/>
    <w:pPr>
      <w:suppressAutoHyphens/>
      <w:spacing w:line="312" w:lineRule="auto"/>
      <w:ind w:left="840" w:right="400"/>
    </w:pPr>
    <w:rPr>
      <w:rFonts w:ascii="Arial" w:eastAsia="Arial" w:hAnsi="Arial" w:cs="Arial"/>
      <w:kern w:val="1"/>
      <w:sz w:val="18"/>
      <w:lang w:eastAsia="ar-SA"/>
    </w:rPr>
  </w:style>
  <w:style w:type="paragraph" w:customStyle="1" w:styleId="Zawartoramki">
    <w:name w:val="Zawartość ramki"/>
    <w:basedOn w:val="Tekstpodstawowy"/>
    <w:rsid w:val="00770C6E"/>
  </w:style>
  <w:style w:type="paragraph" w:customStyle="1" w:styleId="Tekstkomentarza1">
    <w:name w:val="Tekst komentarza1"/>
    <w:basedOn w:val="Normalny"/>
    <w:rsid w:val="00770C6E"/>
    <w:rPr>
      <w:rFonts w:cs="Mangal"/>
      <w:szCs w:val="18"/>
    </w:rPr>
  </w:style>
  <w:style w:type="paragraph" w:customStyle="1" w:styleId="Tematkomentarza1">
    <w:name w:val="Temat komentarza1"/>
    <w:basedOn w:val="Tekstkomentarza1"/>
    <w:rsid w:val="00770C6E"/>
    <w:rPr>
      <w:b/>
      <w:bCs/>
    </w:rPr>
  </w:style>
  <w:style w:type="paragraph" w:customStyle="1" w:styleId="Tekstdymka1">
    <w:name w:val="Tekst dymka1"/>
    <w:basedOn w:val="Normalny"/>
    <w:rsid w:val="00770C6E"/>
    <w:rPr>
      <w:rFonts w:ascii="Segoe UI" w:hAnsi="Segoe UI" w:cs="Mangal"/>
      <w:sz w:val="18"/>
      <w:szCs w:val="16"/>
    </w:rPr>
  </w:style>
  <w:style w:type="paragraph" w:customStyle="1" w:styleId="pkt">
    <w:name w:val="pkt"/>
    <w:basedOn w:val="Normalny"/>
    <w:rsid w:val="00770C6E"/>
    <w:pPr>
      <w:suppressAutoHyphens w:val="0"/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Normalny"/>
    <w:rsid w:val="00770C6E"/>
    <w:pPr>
      <w:suppressLineNumbers/>
    </w:pPr>
  </w:style>
  <w:style w:type="paragraph" w:customStyle="1" w:styleId="Nagwektabeli">
    <w:name w:val="Nagłówek tabeli"/>
    <w:basedOn w:val="Zawartotabeli"/>
    <w:rsid w:val="00770C6E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E2279B"/>
    <w:pPr>
      <w:suppressAutoHyphens w:val="0"/>
      <w:spacing w:before="100" w:beforeAutospacing="1" w:after="119"/>
    </w:pPr>
    <w:rPr>
      <w:kern w:val="0"/>
      <w:sz w:val="24"/>
      <w:szCs w:val="24"/>
      <w:lang w:eastAsia="pl-PL"/>
    </w:rPr>
  </w:style>
  <w:style w:type="paragraph" w:customStyle="1" w:styleId="Default">
    <w:name w:val="Default"/>
    <w:qFormat/>
    <w:rsid w:val="00AE4C7A"/>
    <w:pPr>
      <w:widowControl w:val="0"/>
      <w:suppressAutoHyphens/>
    </w:pPr>
    <w:rPr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1673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B1673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6B1673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6B1673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6B1673"/>
    <w:rPr>
      <w:b/>
      <w:bCs/>
      <w:kern w:val="1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6B167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6B1673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1271</Words>
  <Characters>7626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Istotne Warunki Zamówienia</vt:lpstr>
    </vt:vector>
  </TitlesOfParts>
  <Company/>
  <LinksUpToDate>false</LinksUpToDate>
  <CharactersWithSpaces>8880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Istotne Warunki Zamówienia</dc:title>
  <dc:creator>ARodzik</dc:creator>
  <cp:lastModifiedBy>Małgorzata Bielecka</cp:lastModifiedBy>
  <cp:revision>12</cp:revision>
  <cp:lastPrinted>2022-06-30T08:35:00Z</cp:lastPrinted>
  <dcterms:created xsi:type="dcterms:W3CDTF">2022-06-30T08:37:00Z</dcterms:created>
  <dcterms:modified xsi:type="dcterms:W3CDTF">2022-11-02T12:42:00Z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